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8174D" w14:textId="7FB928BE" w:rsidR="00A3288F" w:rsidRPr="000961C9" w:rsidRDefault="00A3288F" w:rsidP="000975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0961C9">
        <w:rPr>
          <w:rFonts w:ascii="Arial" w:hAnsi="Arial" w:cs="Arial"/>
          <w:b/>
          <w:bCs/>
          <w:color w:val="000000"/>
          <w:sz w:val="20"/>
          <w:szCs w:val="20"/>
        </w:rPr>
        <w:t>CELLS</w:t>
      </w:r>
    </w:p>
    <w:p w14:paraId="7D5CFD8D" w14:textId="5E93D096" w:rsidR="0009759C" w:rsidRPr="000961C9" w:rsidRDefault="0009759C" w:rsidP="000975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0961C9">
        <w:rPr>
          <w:rFonts w:ascii="Arial" w:hAnsi="Arial" w:cs="Arial"/>
          <w:b/>
          <w:bCs/>
          <w:color w:val="000000"/>
          <w:sz w:val="20"/>
          <w:szCs w:val="20"/>
        </w:rPr>
        <w:t>Unit Outline</w:t>
      </w:r>
    </w:p>
    <w:p w14:paraId="7378063A" w14:textId="77777777" w:rsidR="0009759C" w:rsidRPr="000961C9" w:rsidRDefault="0009759C" w:rsidP="000975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p>
    <w:p w14:paraId="3AE29142"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20EB51DE"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Description</w:t>
      </w:r>
    </w:p>
    <w:p w14:paraId="7EB070A9"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51DEFA61"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CELL STRUCTURE AND FUNCTION Pre-AP Seventh Grade Science 2011-2012</w:t>
      </w:r>
    </w:p>
    <w:p w14:paraId="72384629" w14:textId="77777777" w:rsidR="001B0475" w:rsidRPr="000961C9" w:rsidRDefault="001B0475"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73E87473"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All living organisms are made of cells. A cell is the smallest unit able to perform life functions. All cells come from pre-existing cells through processes of cell division. When cells divide, the hereditary information they contain, </w:t>
      </w:r>
      <w:proofErr w:type="gramStart"/>
      <w:r w:rsidRPr="000961C9">
        <w:rPr>
          <w:rFonts w:ascii="Arial" w:hAnsi="Arial" w:cs="Arial"/>
          <w:b/>
          <w:color w:val="000000"/>
          <w:sz w:val="20"/>
          <w:szCs w:val="20"/>
        </w:rPr>
        <w:t>DNA,</w:t>
      </w:r>
      <w:proofErr w:type="gramEnd"/>
      <w:r w:rsidRPr="000961C9">
        <w:rPr>
          <w:rFonts w:ascii="Arial" w:hAnsi="Arial" w:cs="Arial"/>
          <w:b/>
          <w:color w:val="000000"/>
          <w:sz w:val="20"/>
          <w:szCs w:val="20"/>
        </w:rPr>
        <w:t xml:space="preserve"> is passed from cell to cell. All cells, plant and animal, have basically the same composition, and carry out many of the same chemical reactions, although both plants and animals have organelles that are unique. Energy flow occurs within cells allowing life processes to be carried out. Cells may be either prokaryotic or eukaryotic. Prokaryotic cells do not contain a nucleus or many organelles, while eukaryotic cells do. Molecules, including carbohydrates, lipids, proteins, and nucleic acids, enter and exit a cell by osmosis and diffusion. In eukaryotic cells, these molecules join together to form structures within the cell called organelles, each of which is responsible for cellular functions. Important organelles include cell membrane, cell wall, nucleus, cytoplasm, mitochondrion, chloroplast, and vacuole. Each cell consists of body of jelly-like cytoplasm surrounded by a cell membrane. The organelles are suspended within the cytoplasm. In most multi-cellular organisms, cells associate to form tissues, tissues are arranged into functional structures called organs, coordinated groups of tissues and organs carry out major biological functions and are called organ systems, and organ systems make up the complex multi-cellular organism. Cellular processes can affect the behavior of an organism, such a plant wilting from low turgor pressure, and behavioral changes in both plants and animals resulting from hormonal changes. Emphasis is placed on microscopic observation of different cell types and their unique functions, as well on cells of different sizes. Emphasis is also placed on comparing the cell cycles of different types of cells and on cell differentiation and growth.</w:t>
      </w:r>
    </w:p>
    <w:p w14:paraId="37C84CCD"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1A37130A"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Connections</w:t>
      </w:r>
    </w:p>
    <w:p w14:paraId="4DE233CF"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Cells are the smallest units of life. Many functions that occur inside the cell are similar to functions of larger systems within an organism. In addition, energy transfer as well as physical and chemical changes occur in the living cell as well as in non-living structures. Energy transfer is discussed for nonliving structures in a previous unit. Physical and chemical changes, including the breakdown of larger particles into smaller particles during digestion, will be examined in relation to human body systems in a later unit. Cells are specialized, and may differ in their processes depending on their specific function in the same way that physicians or teachers specialize in a specific area. Parts of a cell are interdependent, and the cell cannot function if all parts are not working properly; a real-world analogy might be that humans could not properly digest food without a stomach, and an animal cell could not digest food particles without lysosomes.</w:t>
      </w:r>
    </w:p>
    <w:p w14:paraId="79EA697B"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30DD995B"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Enduring Understandings</w:t>
      </w:r>
    </w:p>
    <w:p w14:paraId="405113B2"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w:t>
      </w:r>
      <w:r w:rsidR="00A3288F" w:rsidRPr="000961C9">
        <w:rPr>
          <w:rFonts w:ascii="Arial" w:hAnsi="Arial" w:cs="Arial"/>
          <w:b/>
          <w:color w:val="000000"/>
          <w:sz w:val="20"/>
          <w:szCs w:val="20"/>
        </w:rPr>
        <w:t>Cells are the smallest unit that can carry out life processes, and</w:t>
      </w:r>
      <w:r w:rsidRPr="000961C9">
        <w:rPr>
          <w:rFonts w:ascii="Arial" w:hAnsi="Arial" w:cs="Arial"/>
          <w:b/>
          <w:color w:val="000000"/>
          <w:sz w:val="20"/>
          <w:szCs w:val="20"/>
        </w:rPr>
        <w:t xml:space="preserve"> only come from other cells. 2.</w:t>
      </w:r>
      <w:r w:rsidR="00A3288F" w:rsidRPr="000961C9">
        <w:rPr>
          <w:rFonts w:ascii="Arial" w:hAnsi="Arial" w:cs="Arial"/>
          <w:b/>
          <w:color w:val="000000"/>
          <w:sz w:val="20"/>
          <w:szCs w:val="20"/>
        </w:rPr>
        <w:t>Cells are part of the hierarchical organization of living organisms: cells make up tissues, tissues</w:t>
      </w:r>
      <w:r w:rsidR="001B0475" w:rsidRPr="000961C9">
        <w:rPr>
          <w:rFonts w:ascii="Arial" w:hAnsi="Arial" w:cs="Arial"/>
          <w:b/>
          <w:color w:val="000000"/>
          <w:sz w:val="20"/>
          <w:szCs w:val="20"/>
        </w:rPr>
        <w:t xml:space="preserve"> </w:t>
      </w:r>
      <w:r w:rsidR="00A3288F" w:rsidRPr="000961C9">
        <w:rPr>
          <w:rFonts w:ascii="Arial" w:hAnsi="Arial" w:cs="Arial"/>
          <w:b/>
          <w:color w:val="000000"/>
          <w:sz w:val="20"/>
          <w:szCs w:val="20"/>
        </w:rPr>
        <w:t>make up organs; tissues and organs make up organ systems, and organ systems make up</w:t>
      </w:r>
      <w:r w:rsidR="001B0475" w:rsidRPr="000961C9">
        <w:rPr>
          <w:rFonts w:ascii="Arial" w:hAnsi="Arial" w:cs="Arial"/>
          <w:b/>
          <w:color w:val="000000"/>
          <w:sz w:val="20"/>
          <w:szCs w:val="20"/>
        </w:rPr>
        <w:t xml:space="preserve"> </w:t>
      </w:r>
      <w:r w:rsidR="00A3288F" w:rsidRPr="000961C9">
        <w:rPr>
          <w:rFonts w:ascii="Arial" w:hAnsi="Arial" w:cs="Arial"/>
          <w:b/>
          <w:color w:val="000000"/>
          <w:sz w:val="20"/>
          <w:szCs w:val="20"/>
        </w:rPr>
        <w:t xml:space="preserve">organisms. </w:t>
      </w:r>
    </w:p>
    <w:p w14:paraId="016D7320" w14:textId="77777777" w:rsidR="00A3288F"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3.</w:t>
      </w:r>
      <w:r w:rsidR="00A3288F" w:rsidRPr="000961C9">
        <w:rPr>
          <w:rFonts w:ascii="Arial" w:hAnsi="Arial" w:cs="Arial"/>
          <w:b/>
          <w:color w:val="000000"/>
          <w:sz w:val="20"/>
          <w:szCs w:val="20"/>
        </w:rPr>
        <w:t>Cells may be classified as prokaryotic or eukaryotic and differ in their organelles and</w:t>
      </w:r>
    </w:p>
    <w:p w14:paraId="5EE655D6"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roofErr w:type="gramStart"/>
      <w:r w:rsidRPr="000961C9">
        <w:rPr>
          <w:rFonts w:ascii="Arial" w:hAnsi="Arial" w:cs="Arial"/>
          <w:b/>
          <w:color w:val="000000"/>
          <w:sz w:val="20"/>
          <w:szCs w:val="20"/>
        </w:rPr>
        <w:t>reproductive</w:t>
      </w:r>
      <w:proofErr w:type="gramEnd"/>
      <w:r w:rsidRPr="000961C9">
        <w:rPr>
          <w:rFonts w:ascii="Arial" w:hAnsi="Arial" w:cs="Arial"/>
          <w:b/>
          <w:color w:val="000000"/>
          <w:sz w:val="20"/>
          <w:szCs w:val="20"/>
        </w:rPr>
        <w:t xml:space="preserve"> processes. </w:t>
      </w:r>
    </w:p>
    <w:p w14:paraId="4577C9F6"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4.</w:t>
      </w:r>
      <w:r w:rsidR="00A3288F" w:rsidRPr="000961C9">
        <w:rPr>
          <w:rFonts w:ascii="Arial" w:hAnsi="Arial" w:cs="Arial"/>
          <w:b/>
          <w:color w:val="000000"/>
          <w:sz w:val="20"/>
          <w:szCs w:val="20"/>
        </w:rPr>
        <w:t>Plant and animal cells have similar structures necessary to carry out cellular functions, including</w:t>
      </w:r>
      <w:r w:rsidR="001B0475" w:rsidRPr="000961C9">
        <w:rPr>
          <w:rFonts w:ascii="Arial" w:hAnsi="Arial" w:cs="Arial"/>
          <w:b/>
          <w:color w:val="000000"/>
          <w:sz w:val="20"/>
          <w:szCs w:val="20"/>
        </w:rPr>
        <w:t xml:space="preserve"> </w:t>
      </w:r>
      <w:r w:rsidR="00A3288F" w:rsidRPr="000961C9">
        <w:rPr>
          <w:rFonts w:ascii="Arial" w:hAnsi="Arial" w:cs="Arial"/>
          <w:b/>
          <w:color w:val="000000"/>
          <w:sz w:val="20"/>
          <w:szCs w:val="20"/>
        </w:rPr>
        <w:t xml:space="preserve">cell membrane, nucleus, cytoplasm, mitochondrion, and vacuole. </w:t>
      </w:r>
    </w:p>
    <w:p w14:paraId="1F8BB1CB" w14:textId="77777777" w:rsidR="00A3288F"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5.</w:t>
      </w:r>
      <w:r w:rsidR="00A3288F" w:rsidRPr="000961C9">
        <w:rPr>
          <w:rFonts w:ascii="Arial" w:hAnsi="Arial" w:cs="Arial"/>
          <w:b/>
          <w:color w:val="000000"/>
          <w:sz w:val="20"/>
          <w:szCs w:val="20"/>
        </w:rPr>
        <w:t>Although plant and animal cells have many of the same structures, they have unique</w:t>
      </w:r>
    </w:p>
    <w:p w14:paraId="4D3080E7"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roofErr w:type="gramStart"/>
      <w:r w:rsidRPr="000961C9">
        <w:rPr>
          <w:rFonts w:ascii="Arial" w:hAnsi="Arial" w:cs="Arial"/>
          <w:b/>
          <w:color w:val="000000"/>
          <w:sz w:val="20"/>
          <w:szCs w:val="20"/>
        </w:rPr>
        <w:t>differences</w:t>
      </w:r>
      <w:proofErr w:type="gramEnd"/>
      <w:r w:rsidRPr="000961C9">
        <w:rPr>
          <w:rFonts w:ascii="Arial" w:hAnsi="Arial" w:cs="Arial"/>
          <w:b/>
          <w:color w:val="000000"/>
          <w:sz w:val="20"/>
          <w:szCs w:val="20"/>
        </w:rPr>
        <w:t>. Plant cells contain cell walls and chloroplasts</w:t>
      </w:r>
      <w:r w:rsidR="001B0475" w:rsidRPr="000961C9">
        <w:rPr>
          <w:rFonts w:ascii="Arial" w:hAnsi="Arial" w:cs="Arial"/>
          <w:b/>
          <w:color w:val="000000"/>
          <w:sz w:val="20"/>
          <w:szCs w:val="20"/>
        </w:rPr>
        <w:t>,</w:t>
      </w:r>
      <w:r w:rsidRPr="000961C9">
        <w:rPr>
          <w:rFonts w:ascii="Arial" w:hAnsi="Arial" w:cs="Arial"/>
          <w:b/>
          <w:color w:val="000000"/>
          <w:sz w:val="20"/>
          <w:szCs w:val="20"/>
        </w:rPr>
        <w:t xml:space="preserve"> which animal cells do not have, and animal cells contain lysosomes and centrioles</w:t>
      </w:r>
      <w:r w:rsidR="001B0475" w:rsidRPr="000961C9">
        <w:rPr>
          <w:rFonts w:ascii="Arial" w:hAnsi="Arial" w:cs="Arial"/>
          <w:b/>
          <w:color w:val="000000"/>
          <w:sz w:val="20"/>
          <w:szCs w:val="20"/>
        </w:rPr>
        <w:t>,</w:t>
      </w:r>
      <w:r w:rsidRPr="000961C9">
        <w:rPr>
          <w:rFonts w:ascii="Arial" w:hAnsi="Arial" w:cs="Arial"/>
          <w:b/>
          <w:color w:val="000000"/>
          <w:sz w:val="20"/>
          <w:szCs w:val="20"/>
        </w:rPr>
        <w:t xml:space="preserve"> which plant cells do not contain.</w:t>
      </w:r>
    </w:p>
    <w:p w14:paraId="58CDF4AF" w14:textId="77777777" w:rsidR="00A3288F"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lastRenderedPageBreak/>
        <w:t>6.</w:t>
      </w:r>
      <w:r w:rsidR="00A3288F" w:rsidRPr="000961C9">
        <w:rPr>
          <w:rFonts w:ascii="Arial" w:hAnsi="Arial" w:cs="Arial"/>
          <w:b/>
          <w:color w:val="000000"/>
          <w:sz w:val="20"/>
          <w:szCs w:val="20"/>
        </w:rPr>
        <w:t>Cellular organelles carry out specific functions for the cell, much like organs carry out specific functions for the organism. For example, the correct disposal of waste is essential for daily life; this also applies at the cellular level.</w:t>
      </w:r>
    </w:p>
    <w:p w14:paraId="7030C473"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7.</w:t>
      </w:r>
      <w:r w:rsidR="00A3288F" w:rsidRPr="000961C9">
        <w:rPr>
          <w:rFonts w:ascii="Arial" w:hAnsi="Arial" w:cs="Arial"/>
          <w:b/>
          <w:color w:val="000000"/>
          <w:sz w:val="20"/>
          <w:szCs w:val="20"/>
        </w:rPr>
        <w:t xml:space="preserve">Cellular activity transforms energy needed for life processes. </w:t>
      </w:r>
    </w:p>
    <w:p w14:paraId="19ED58AE"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8.</w:t>
      </w:r>
      <w:r w:rsidR="00A3288F" w:rsidRPr="000961C9">
        <w:rPr>
          <w:rFonts w:ascii="Arial" w:hAnsi="Arial" w:cs="Arial"/>
          <w:b/>
          <w:color w:val="000000"/>
          <w:sz w:val="20"/>
          <w:szCs w:val="20"/>
        </w:rPr>
        <w:t>Materials necessary for production of energy passively enter the cell through processes like</w:t>
      </w:r>
      <w:r w:rsidR="00B00012" w:rsidRPr="000961C9">
        <w:rPr>
          <w:rFonts w:ascii="Arial" w:hAnsi="Arial" w:cs="Arial"/>
          <w:b/>
          <w:color w:val="000000"/>
          <w:sz w:val="20"/>
          <w:szCs w:val="20"/>
        </w:rPr>
        <w:t xml:space="preserve"> </w:t>
      </w:r>
      <w:r w:rsidR="00A3288F" w:rsidRPr="000961C9">
        <w:rPr>
          <w:rFonts w:ascii="Arial" w:hAnsi="Arial" w:cs="Arial"/>
          <w:b/>
          <w:color w:val="000000"/>
          <w:sz w:val="20"/>
          <w:szCs w:val="20"/>
        </w:rPr>
        <w:t xml:space="preserve">diffusion and osmosis. </w:t>
      </w:r>
    </w:p>
    <w:p w14:paraId="416FCA13"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9.</w:t>
      </w:r>
      <w:r w:rsidR="00A3288F" w:rsidRPr="000961C9">
        <w:rPr>
          <w:rFonts w:ascii="Arial" w:hAnsi="Arial" w:cs="Arial"/>
          <w:b/>
          <w:color w:val="000000"/>
          <w:sz w:val="20"/>
          <w:szCs w:val="20"/>
        </w:rPr>
        <w:t>Internal cellular processes are sometimes externally visible. For example, when a plant does not</w:t>
      </w:r>
      <w:r w:rsidR="00B00012" w:rsidRPr="000961C9">
        <w:rPr>
          <w:rFonts w:ascii="Arial" w:hAnsi="Arial" w:cs="Arial"/>
          <w:b/>
          <w:color w:val="000000"/>
          <w:sz w:val="20"/>
          <w:szCs w:val="20"/>
        </w:rPr>
        <w:t xml:space="preserve"> </w:t>
      </w:r>
      <w:r w:rsidR="00A3288F" w:rsidRPr="000961C9">
        <w:rPr>
          <w:rFonts w:ascii="Arial" w:hAnsi="Arial" w:cs="Arial"/>
          <w:b/>
          <w:color w:val="000000"/>
          <w:sz w:val="20"/>
          <w:szCs w:val="20"/>
        </w:rPr>
        <w:t>have enough water in its vacuoles, turgor pressure drops and the plant wilts, and when plant</w:t>
      </w:r>
      <w:r w:rsidR="00B00012" w:rsidRPr="000961C9">
        <w:rPr>
          <w:rFonts w:ascii="Arial" w:hAnsi="Arial" w:cs="Arial"/>
          <w:b/>
          <w:color w:val="000000"/>
          <w:sz w:val="20"/>
          <w:szCs w:val="20"/>
        </w:rPr>
        <w:t xml:space="preserve"> </w:t>
      </w:r>
      <w:r w:rsidR="00A3288F" w:rsidRPr="000961C9">
        <w:rPr>
          <w:rFonts w:ascii="Arial" w:hAnsi="Arial" w:cs="Arial"/>
          <w:b/>
          <w:color w:val="000000"/>
          <w:sz w:val="20"/>
          <w:szCs w:val="20"/>
        </w:rPr>
        <w:t xml:space="preserve">hormones accumulate, tropisms occur. </w:t>
      </w:r>
    </w:p>
    <w:p w14:paraId="78A823F3"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10. Cells are specialized for specific functions, and therefore have varying cell cycles, appearances,</w:t>
      </w:r>
      <w:r w:rsidR="00B00012" w:rsidRPr="000961C9">
        <w:rPr>
          <w:rFonts w:ascii="Arial" w:hAnsi="Arial" w:cs="Arial"/>
          <w:b/>
          <w:color w:val="000000"/>
          <w:sz w:val="20"/>
          <w:szCs w:val="20"/>
        </w:rPr>
        <w:t xml:space="preserve"> </w:t>
      </w:r>
      <w:r w:rsidRPr="000961C9">
        <w:rPr>
          <w:rFonts w:ascii="Arial" w:hAnsi="Arial" w:cs="Arial"/>
          <w:b/>
          <w:color w:val="000000"/>
          <w:sz w:val="20"/>
          <w:szCs w:val="20"/>
        </w:rPr>
        <w:t xml:space="preserve">and structures. </w:t>
      </w:r>
    </w:p>
    <w:p w14:paraId="65781471"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11. Cellular differentiation must occur in order for a fertilized cell to become a functioning organism.</w:t>
      </w:r>
      <w:r w:rsidR="00542DBC" w:rsidRPr="000961C9">
        <w:rPr>
          <w:rFonts w:ascii="Arial" w:hAnsi="Arial" w:cs="Arial"/>
          <w:b/>
          <w:color w:val="000000"/>
          <w:sz w:val="20"/>
          <w:szCs w:val="20"/>
        </w:rPr>
        <w:t xml:space="preserve"> </w:t>
      </w:r>
      <w:r w:rsidRPr="000961C9">
        <w:rPr>
          <w:rFonts w:ascii="Arial" w:hAnsi="Arial" w:cs="Arial"/>
          <w:b/>
          <w:color w:val="000000"/>
          <w:sz w:val="20"/>
          <w:szCs w:val="20"/>
        </w:rPr>
        <w:t>Differentiation is the process that takes place inside an embryo that determines which genes are expressed and hence what type of cell will result.</w:t>
      </w:r>
    </w:p>
    <w:p w14:paraId="4AB513EF"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1FCA8C58" w14:textId="10C9FA93"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Essential Questions</w:t>
      </w:r>
      <w:r w:rsidR="00D75E6F" w:rsidRPr="000961C9">
        <w:rPr>
          <w:rFonts w:ascii="Arial" w:hAnsi="Arial" w:cs="Arial"/>
          <w:b/>
          <w:bCs/>
          <w:color w:val="000000"/>
          <w:sz w:val="20"/>
          <w:szCs w:val="20"/>
        </w:rPr>
        <w:t xml:space="preserve">             (</w:t>
      </w:r>
      <w:hyperlink r:id="rId6" w:history="1">
        <w:r w:rsidR="00D75E6F" w:rsidRPr="000961C9">
          <w:rPr>
            <w:rStyle w:val="Hyperlink"/>
            <w:rFonts w:ascii="Arial" w:hAnsi="Arial" w:cs="Arial"/>
            <w:b/>
            <w:bCs/>
            <w:sz w:val="20"/>
            <w:szCs w:val="20"/>
          </w:rPr>
          <w:t>http://cronodon.com/BioTech/Cell_structure.html</w:t>
        </w:r>
      </w:hyperlink>
      <w:r w:rsidR="00D75E6F" w:rsidRPr="000961C9">
        <w:rPr>
          <w:rFonts w:ascii="Arial" w:hAnsi="Arial" w:cs="Arial"/>
          <w:b/>
          <w:bCs/>
          <w:color w:val="000000"/>
          <w:sz w:val="20"/>
          <w:szCs w:val="20"/>
        </w:rPr>
        <w:t xml:space="preserve">)  </w:t>
      </w:r>
    </w:p>
    <w:p w14:paraId="3876E19D" w14:textId="77777777" w:rsidR="007A4498" w:rsidRPr="000961C9" w:rsidRDefault="007A4498"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43BA0F1D"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w:t>
      </w:r>
      <w:r w:rsidR="007A4498" w:rsidRPr="000961C9">
        <w:rPr>
          <w:rFonts w:ascii="Arial" w:hAnsi="Arial" w:cs="Arial"/>
          <w:b/>
          <w:color w:val="000000"/>
          <w:sz w:val="20"/>
          <w:szCs w:val="20"/>
        </w:rPr>
        <w:t xml:space="preserve">  </w:t>
      </w:r>
      <w:r w:rsidR="00A3288F" w:rsidRPr="000961C9">
        <w:rPr>
          <w:rFonts w:ascii="Arial" w:hAnsi="Arial" w:cs="Arial"/>
          <w:b/>
          <w:color w:val="000000"/>
          <w:sz w:val="20"/>
          <w:szCs w:val="20"/>
          <w:u w:val="single"/>
        </w:rPr>
        <w:t>How did cell theory develop and who were the major contributors</w:t>
      </w:r>
      <w:r w:rsidR="00A3288F" w:rsidRPr="000961C9">
        <w:rPr>
          <w:rFonts w:ascii="Arial" w:hAnsi="Arial" w:cs="Arial"/>
          <w:b/>
          <w:color w:val="000000"/>
          <w:sz w:val="20"/>
          <w:szCs w:val="20"/>
        </w:rPr>
        <w:t xml:space="preserve">? </w:t>
      </w:r>
    </w:p>
    <w:p w14:paraId="53E2A586"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8F4E54A" w14:textId="77777777" w:rsidR="00844193" w:rsidRPr="000961C9" w:rsidRDefault="00880BF6"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color w:val="000000"/>
          <w:sz w:val="20"/>
          <w:szCs w:val="20"/>
        </w:rPr>
        <w:t xml:space="preserve">   </w:t>
      </w:r>
      <w:proofErr w:type="gramStart"/>
      <w:r w:rsidRPr="000961C9">
        <w:rPr>
          <w:rFonts w:ascii="Arial" w:hAnsi="Arial" w:cs="Arial"/>
          <w:b/>
          <w:color w:val="000000"/>
          <w:sz w:val="20"/>
          <w:szCs w:val="20"/>
        </w:rPr>
        <w:t xml:space="preserve">a.  </w:t>
      </w:r>
      <w:r w:rsidRPr="000961C9">
        <w:rPr>
          <w:rFonts w:ascii="Arial" w:hAnsi="Arial" w:cs="Arial"/>
          <w:b/>
          <w:sz w:val="20"/>
          <w:szCs w:val="20"/>
        </w:rPr>
        <w:t xml:space="preserve">The cell was discovered by </w:t>
      </w:r>
      <w:hyperlink r:id="rId7" w:history="1">
        <w:r w:rsidRPr="000961C9">
          <w:rPr>
            <w:rFonts w:ascii="Arial" w:hAnsi="Arial" w:cs="Arial"/>
            <w:b/>
            <w:color w:val="1230A1"/>
            <w:sz w:val="20"/>
            <w:szCs w:val="20"/>
          </w:rPr>
          <w:t>Robert Hooke</w:t>
        </w:r>
        <w:proofErr w:type="gramEnd"/>
      </w:hyperlink>
      <w:r w:rsidRPr="000961C9">
        <w:rPr>
          <w:rFonts w:ascii="Arial" w:hAnsi="Arial" w:cs="Arial"/>
          <w:b/>
          <w:sz w:val="20"/>
          <w:szCs w:val="20"/>
        </w:rPr>
        <w:t xml:space="preserve"> in 1665</w:t>
      </w:r>
      <w:r w:rsidR="00844193" w:rsidRPr="000961C9">
        <w:rPr>
          <w:rFonts w:ascii="Arial" w:hAnsi="Arial" w:cs="Arial"/>
          <w:b/>
          <w:sz w:val="20"/>
          <w:szCs w:val="20"/>
        </w:rPr>
        <w:t xml:space="preserve">.  He examined (under a coarse,  </w:t>
      </w:r>
    </w:p>
    <w:p w14:paraId="260D1908"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compound</w:t>
      </w:r>
      <w:proofErr w:type="gramEnd"/>
      <w:r w:rsidRPr="000961C9">
        <w:rPr>
          <w:rFonts w:ascii="Arial" w:hAnsi="Arial" w:cs="Arial"/>
          <w:b/>
          <w:sz w:val="20"/>
          <w:szCs w:val="20"/>
        </w:rPr>
        <w:t xml:space="preserve"> microscope) very thin slices of cork and saw a multitude of tiny pores that he </w:t>
      </w:r>
    </w:p>
    <w:p w14:paraId="5F8616E1"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remarked</w:t>
      </w:r>
      <w:proofErr w:type="gramEnd"/>
      <w:r w:rsidRPr="000961C9">
        <w:rPr>
          <w:rFonts w:ascii="Arial" w:hAnsi="Arial" w:cs="Arial"/>
          <w:b/>
          <w:sz w:val="20"/>
          <w:szCs w:val="20"/>
        </w:rPr>
        <w:t xml:space="preserve"> looked like the walled compartments a monk would live in. Because of this </w:t>
      </w:r>
    </w:p>
    <w:p w14:paraId="3628A0D0" w14:textId="77777777" w:rsidR="00880BF6"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association</w:t>
      </w:r>
      <w:proofErr w:type="gramEnd"/>
      <w:r w:rsidRPr="000961C9">
        <w:rPr>
          <w:rFonts w:ascii="Arial" w:hAnsi="Arial" w:cs="Arial"/>
          <w:b/>
          <w:sz w:val="20"/>
          <w:szCs w:val="20"/>
        </w:rPr>
        <w:t>, Robert Hooke called them cells, the name they still bear.</w:t>
      </w:r>
      <w:r w:rsidR="00880BF6" w:rsidRPr="000961C9">
        <w:rPr>
          <w:rFonts w:ascii="Arial" w:hAnsi="Arial" w:cs="Arial"/>
          <w:b/>
          <w:color w:val="000000"/>
          <w:sz w:val="20"/>
          <w:szCs w:val="20"/>
        </w:rPr>
        <w:tab/>
      </w:r>
    </w:p>
    <w:p w14:paraId="4FAE14B1" w14:textId="77777777" w:rsidR="00880BF6" w:rsidRPr="000961C9" w:rsidRDefault="00880BF6"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color w:val="000000"/>
          <w:sz w:val="20"/>
          <w:szCs w:val="20"/>
        </w:rPr>
        <w:t xml:space="preserve">   b.  </w:t>
      </w:r>
      <w:r w:rsidR="00844193" w:rsidRPr="000961C9">
        <w:rPr>
          <w:rFonts w:ascii="Arial" w:hAnsi="Arial" w:cs="Arial"/>
          <w:b/>
          <w:color w:val="000000"/>
          <w:sz w:val="20"/>
          <w:szCs w:val="20"/>
        </w:rPr>
        <w:t xml:space="preserve"> </w:t>
      </w:r>
      <w:r w:rsidRPr="000961C9">
        <w:rPr>
          <w:rFonts w:ascii="Arial" w:hAnsi="Arial" w:cs="Arial"/>
          <w:b/>
          <w:sz w:val="20"/>
          <w:szCs w:val="20"/>
        </w:rPr>
        <w:t xml:space="preserve">The first person to make a compound microscope was </w:t>
      </w:r>
      <w:hyperlink r:id="rId8" w:history="1">
        <w:r w:rsidRPr="000961C9">
          <w:rPr>
            <w:rFonts w:ascii="Arial" w:hAnsi="Arial" w:cs="Arial"/>
            <w:b/>
            <w:color w:val="1230A1"/>
            <w:sz w:val="20"/>
            <w:szCs w:val="20"/>
          </w:rPr>
          <w:t>Zacharias Jansen</w:t>
        </w:r>
      </w:hyperlink>
      <w:r w:rsidRPr="000961C9">
        <w:rPr>
          <w:rFonts w:ascii="Arial" w:hAnsi="Arial" w:cs="Arial"/>
          <w:b/>
          <w:sz w:val="20"/>
          <w:szCs w:val="20"/>
        </w:rPr>
        <w:t xml:space="preserve">, while the first to     </w:t>
      </w:r>
    </w:p>
    <w:p w14:paraId="645CAEED" w14:textId="77777777" w:rsidR="00880BF6" w:rsidRPr="000961C9" w:rsidRDefault="00880BF6"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sz w:val="20"/>
          <w:szCs w:val="20"/>
        </w:rPr>
        <w:t xml:space="preserve">   </w:t>
      </w:r>
      <w:r w:rsidR="00844193" w:rsidRPr="000961C9">
        <w:rPr>
          <w:rFonts w:ascii="Arial" w:hAnsi="Arial" w:cs="Arial"/>
          <w:b/>
          <w:sz w:val="20"/>
          <w:szCs w:val="20"/>
        </w:rPr>
        <w:t xml:space="preserve">      </w:t>
      </w:r>
      <w:proofErr w:type="gramStart"/>
      <w:r w:rsidRPr="000961C9">
        <w:rPr>
          <w:rFonts w:ascii="Arial" w:hAnsi="Arial" w:cs="Arial"/>
          <w:b/>
          <w:sz w:val="20"/>
          <w:szCs w:val="20"/>
        </w:rPr>
        <w:t>witness</w:t>
      </w:r>
      <w:proofErr w:type="gramEnd"/>
      <w:r w:rsidRPr="000961C9">
        <w:rPr>
          <w:rFonts w:ascii="Arial" w:hAnsi="Arial" w:cs="Arial"/>
          <w:b/>
          <w:sz w:val="20"/>
          <w:szCs w:val="20"/>
        </w:rPr>
        <w:t xml:space="preserve"> a live cell under a microscope was </w:t>
      </w:r>
      <w:hyperlink r:id="rId9" w:history="1">
        <w:proofErr w:type="spellStart"/>
        <w:r w:rsidRPr="000961C9">
          <w:rPr>
            <w:rFonts w:ascii="Arial" w:hAnsi="Arial" w:cs="Arial"/>
            <w:b/>
            <w:color w:val="1230A1"/>
            <w:sz w:val="20"/>
            <w:szCs w:val="20"/>
          </w:rPr>
          <w:t>Antonie</w:t>
        </w:r>
        <w:proofErr w:type="spellEnd"/>
        <w:r w:rsidRPr="000961C9">
          <w:rPr>
            <w:rFonts w:ascii="Arial" w:hAnsi="Arial" w:cs="Arial"/>
            <w:b/>
            <w:color w:val="1230A1"/>
            <w:sz w:val="20"/>
            <w:szCs w:val="20"/>
          </w:rPr>
          <w:t xml:space="preserve"> van Leeuwenhoek</w:t>
        </w:r>
      </w:hyperlink>
    </w:p>
    <w:p w14:paraId="52AFB820" w14:textId="77777777" w:rsidR="003A3C2B" w:rsidRPr="000961C9" w:rsidRDefault="003A3C2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A379165"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2.</w:t>
      </w:r>
      <w:r w:rsidR="007A4498" w:rsidRPr="000961C9">
        <w:rPr>
          <w:rFonts w:ascii="Arial" w:hAnsi="Arial" w:cs="Arial"/>
          <w:b/>
          <w:color w:val="000000"/>
          <w:sz w:val="20"/>
          <w:szCs w:val="20"/>
        </w:rPr>
        <w:t xml:space="preserve">  </w:t>
      </w:r>
      <w:r w:rsidR="00A3288F" w:rsidRPr="000961C9">
        <w:rPr>
          <w:rFonts w:ascii="Arial" w:hAnsi="Arial" w:cs="Arial"/>
          <w:b/>
          <w:color w:val="000000"/>
          <w:sz w:val="20"/>
          <w:szCs w:val="20"/>
          <w:u w:val="single"/>
        </w:rPr>
        <w:t>What are the components of modern cell theory</w:t>
      </w:r>
      <w:r w:rsidR="00A3288F" w:rsidRPr="000961C9">
        <w:rPr>
          <w:rFonts w:ascii="Arial" w:hAnsi="Arial" w:cs="Arial"/>
          <w:b/>
          <w:color w:val="000000"/>
          <w:sz w:val="20"/>
          <w:szCs w:val="20"/>
        </w:rPr>
        <w:t xml:space="preserve">? </w:t>
      </w:r>
    </w:p>
    <w:p w14:paraId="00D1AD81"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6F9F13A" w14:textId="77777777" w:rsidR="003A3C2B" w:rsidRPr="000961C9" w:rsidRDefault="003A3C2B" w:rsidP="003A3C2B">
      <w:pPr>
        <w:widowControl w:val="0"/>
        <w:autoSpaceDE w:val="0"/>
        <w:autoSpaceDN w:val="0"/>
        <w:adjustRightInd w:val="0"/>
        <w:rPr>
          <w:rFonts w:ascii="Arial" w:hAnsi="Arial" w:cs="Arial"/>
          <w:b/>
          <w:sz w:val="20"/>
          <w:szCs w:val="20"/>
        </w:rPr>
      </w:pPr>
      <w:r w:rsidRPr="000961C9">
        <w:rPr>
          <w:rFonts w:ascii="Arial" w:hAnsi="Arial" w:cs="Arial"/>
          <w:b/>
          <w:color w:val="000000"/>
          <w:sz w:val="20"/>
          <w:szCs w:val="20"/>
        </w:rPr>
        <w:t>a.</w:t>
      </w:r>
      <w:r w:rsidRPr="000961C9">
        <w:rPr>
          <w:rFonts w:ascii="Arial" w:hAnsi="Arial" w:cs="Arial"/>
          <w:b/>
          <w:sz w:val="20"/>
          <w:szCs w:val="20"/>
        </w:rPr>
        <w:t xml:space="preserve"> All living things are made up of one or more cells. </w:t>
      </w:r>
    </w:p>
    <w:p w14:paraId="3DA7FCDD" w14:textId="77777777" w:rsidR="00844193" w:rsidRPr="000961C9" w:rsidRDefault="003A3C2B" w:rsidP="003A3C2B">
      <w:pPr>
        <w:widowControl w:val="0"/>
        <w:autoSpaceDE w:val="0"/>
        <w:autoSpaceDN w:val="0"/>
        <w:adjustRightInd w:val="0"/>
        <w:rPr>
          <w:rFonts w:ascii="Arial" w:hAnsi="Arial" w:cs="Arial"/>
          <w:b/>
          <w:sz w:val="20"/>
          <w:szCs w:val="20"/>
        </w:rPr>
      </w:pPr>
      <w:r w:rsidRPr="000961C9">
        <w:rPr>
          <w:rFonts w:ascii="Arial" w:hAnsi="Arial" w:cs="Arial"/>
          <w:b/>
          <w:sz w:val="20"/>
          <w:szCs w:val="20"/>
        </w:rPr>
        <w:t xml:space="preserve">b. Cells are the basic living units within organisms. The chemical reactions of life </w:t>
      </w:r>
    </w:p>
    <w:p w14:paraId="709C7180" w14:textId="77777777" w:rsidR="003A3C2B" w:rsidRPr="000961C9" w:rsidRDefault="00844193" w:rsidP="003A3C2B">
      <w:pPr>
        <w:widowControl w:val="0"/>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003A3C2B" w:rsidRPr="000961C9">
        <w:rPr>
          <w:rFonts w:ascii="Arial" w:hAnsi="Arial" w:cs="Arial"/>
          <w:b/>
          <w:sz w:val="20"/>
          <w:szCs w:val="20"/>
        </w:rPr>
        <w:t>take</w:t>
      </w:r>
      <w:proofErr w:type="gramEnd"/>
      <w:r w:rsidR="003A3C2B" w:rsidRPr="000961C9">
        <w:rPr>
          <w:rFonts w:ascii="Arial" w:hAnsi="Arial" w:cs="Arial"/>
          <w:b/>
          <w:sz w:val="20"/>
          <w:szCs w:val="20"/>
        </w:rPr>
        <w:t xml:space="preserve"> place within the cells. </w:t>
      </w:r>
    </w:p>
    <w:p w14:paraId="3CBB4179" w14:textId="77777777" w:rsidR="003A3C2B" w:rsidRPr="000961C9" w:rsidRDefault="003A3C2B" w:rsidP="003A3C2B">
      <w:pPr>
        <w:widowControl w:val="0"/>
        <w:autoSpaceDE w:val="0"/>
        <w:autoSpaceDN w:val="0"/>
        <w:adjustRightInd w:val="0"/>
        <w:rPr>
          <w:rFonts w:ascii="Arial" w:hAnsi="Arial" w:cs="Arial"/>
          <w:b/>
          <w:sz w:val="20"/>
          <w:szCs w:val="20"/>
        </w:rPr>
      </w:pPr>
      <w:r w:rsidRPr="000961C9">
        <w:rPr>
          <w:rFonts w:ascii="Arial" w:hAnsi="Arial" w:cs="Arial"/>
          <w:b/>
          <w:sz w:val="20"/>
          <w:szCs w:val="20"/>
        </w:rPr>
        <w:t xml:space="preserve">c. </w:t>
      </w:r>
      <w:r w:rsidR="00844193" w:rsidRPr="000961C9">
        <w:rPr>
          <w:rFonts w:ascii="Arial" w:hAnsi="Arial" w:cs="Arial"/>
          <w:b/>
          <w:sz w:val="20"/>
          <w:szCs w:val="20"/>
        </w:rPr>
        <w:t xml:space="preserve"> </w:t>
      </w:r>
      <w:r w:rsidRPr="000961C9">
        <w:rPr>
          <w:rFonts w:ascii="Arial" w:hAnsi="Arial" w:cs="Arial"/>
          <w:b/>
          <w:sz w:val="20"/>
          <w:szCs w:val="20"/>
        </w:rPr>
        <w:t>All cells arise from pre-existing cells through the process of cell division.</w:t>
      </w:r>
    </w:p>
    <w:p w14:paraId="76CB901A" w14:textId="77777777" w:rsidR="003A3C2B" w:rsidRPr="000961C9" w:rsidRDefault="003A3C2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A642AC8"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3.</w:t>
      </w:r>
      <w:r w:rsidR="007A4498" w:rsidRPr="000961C9">
        <w:rPr>
          <w:rFonts w:ascii="Arial" w:hAnsi="Arial" w:cs="Arial"/>
          <w:b/>
          <w:color w:val="000000"/>
          <w:sz w:val="20"/>
          <w:szCs w:val="20"/>
        </w:rPr>
        <w:t xml:space="preserve">  </w:t>
      </w:r>
      <w:r w:rsidR="00A3288F" w:rsidRPr="000961C9">
        <w:rPr>
          <w:rFonts w:ascii="Arial" w:hAnsi="Arial" w:cs="Arial"/>
          <w:b/>
          <w:color w:val="000000"/>
          <w:sz w:val="20"/>
          <w:szCs w:val="20"/>
          <w:u w:val="single"/>
        </w:rPr>
        <w:t>Beginning with the cell, how are living things organized</w:t>
      </w:r>
      <w:r w:rsidR="00A3288F" w:rsidRPr="000961C9">
        <w:rPr>
          <w:rFonts w:ascii="Arial" w:hAnsi="Arial" w:cs="Arial"/>
          <w:b/>
          <w:color w:val="000000"/>
          <w:sz w:val="20"/>
          <w:szCs w:val="20"/>
        </w:rPr>
        <w:t xml:space="preserve">? </w:t>
      </w:r>
    </w:p>
    <w:p w14:paraId="6FCA25E0"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91BFFE1"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ab/>
        <w:t xml:space="preserve">Cells </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 tissue </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 organs </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organ system </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 organ system</w:t>
      </w:r>
    </w:p>
    <w:p w14:paraId="02343E2C"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941D2E3"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4.</w:t>
      </w:r>
      <w:r w:rsidR="007A4498" w:rsidRPr="000961C9">
        <w:rPr>
          <w:rFonts w:ascii="Arial" w:hAnsi="Arial" w:cs="Arial"/>
          <w:b/>
          <w:color w:val="000000"/>
          <w:sz w:val="20"/>
          <w:szCs w:val="20"/>
        </w:rPr>
        <w:t xml:space="preserve">  </w:t>
      </w:r>
      <w:r w:rsidR="00A3288F" w:rsidRPr="000961C9">
        <w:rPr>
          <w:rFonts w:ascii="Arial" w:hAnsi="Arial" w:cs="Arial"/>
          <w:b/>
          <w:color w:val="000000"/>
          <w:sz w:val="20"/>
          <w:szCs w:val="20"/>
          <w:u w:val="single"/>
        </w:rPr>
        <w:t>What are the internal structures of plant and animal cells, and how are they different</w:t>
      </w:r>
      <w:r w:rsidR="00A3288F" w:rsidRPr="000961C9">
        <w:rPr>
          <w:rFonts w:ascii="Arial" w:hAnsi="Arial" w:cs="Arial"/>
          <w:b/>
          <w:color w:val="000000"/>
          <w:sz w:val="20"/>
          <w:szCs w:val="20"/>
        </w:rPr>
        <w:t xml:space="preserve">? </w:t>
      </w:r>
    </w:p>
    <w:p w14:paraId="5D440B15"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66A1373"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Animal cells do not have a cell wall. Instead of a cell wall, the plasma membrane (usually called    </w:t>
      </w:r>
    </w:p>
    <w:p w14:paraId="7E78EF0D"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cell</w:t>
      </w:r>
      <w:proofErr w:type="gramEnd"/>
      <w:r w:rsidRPr="000961C9">
        <w:rPr>
          <w:rFonts w:ascii="Arial" w:hAnsi="Arial" w:cs="Arial"/>
          <w:b/>
          <w:sz w:val="20"/>
          <w:szCs w:val="20"/>
        </w:rPr>
        <w:t xml:space="preserve"> membrane when discussing animal cells) is the outer boundary of animal cells.  Both cell </w:t>
      </w:r>
    </w:p>
    <w:p w14:paraId="0077C27C"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types</w:t>
      </w:r>
      <w:proofErr w:type="gramEnd"/>
      <w:r w:rsidRPr="000961C9">
        <w:rPr>
          <w:rFonts w:ascii="Arial" w:hAnsi="Arial" w:cs="Arial"/>
          <w:b/>
          <w:sz w:val="20"/>
          <w:szCs w:val="20"/>
        </w:rPr>
        <w:t xml:space="preserve"> have vacuoles, however, in animal cells vacuoles are very tiny or absent, while in plant </w:t>
      </w:r>
    </w:p>
    <w:p w14:paraId="0D6CACCC"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cells</w:t>
      </w:r>
      <w:proofErr w:type="gramEnd"/>
      <w:r w:rsidRPr="000961C9">
        <w:rPr>
          <w:rFonts w:ascii="Arial" w:hAnsi="Arial" w:cs="Arial"/>
          <w:b/>
          <w:sz w:val="20"/>
          <w:szCs w:val="20"/>
        </w:rPr>
        <w:t xml:space="preserve"> vacuoles are generally quite large.  Centrioles are generally not found in higher plant cells, </w:t>
      </w:r>
    </w:p>
    <w:p w14:paraId="1D2DC5DC"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while</w:t>
      </w:r>
      <w:proofErr w:type="gramEnd"/>
      <w:r w:rsidRPr="000961C9">
        <w:rPr>
          <w:rFonts w:ascii="Arial" w:hAnsi="Arial" w:cs="Arial"/>
          <w:b/>
          <w:sz w:val="20"/>
          <w:szCs w:val="20"/>
        </w:rPr>
        <w:t xml:space="preserve"> they are found in animal cells.  Animal cells do not have plastids, which are common in </w:t>
      </w:r>
    </w:p>
    <w:p w14:paraId="000C4D4C" w14:textId="77777777" w:rsidR="0030175D" w:rsidRPr="000961C9" w:rsidRDefault="0030175D"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   </w:t>
      </w:r>
      <w:proofErr w:type="gramStart"/>
      <w:r w:rsidRPr="000961C9">
        <w:rPr>
          <w:rFonts w:ascii="Arial" w:hAnsi="Arial" w:cs="Arial"/>
          <w:b/>
          <w:sz w:val="20"/>
          <w:szCs w:val="20"/>
        </w:rPr>
        <w:t>plant</w:t>
      </w:r>
      <w:proofErr w:type="gramEnd"/>
      <w:r w:rsidRPr="000961C9">
        <w:rPr>
          <w:rFonts w:ascii="Arial" w:hAnsi="Arial" w:cs="Arial"/>
          <w:b/>
          <w:sz w:val="20"/>
          <w:szCs w:val="20"/>
        </w:rPr>
        <w:t xml:space="preserve"> cells (chloroplasts)</w:t>
      </w:r>
    </w:p>
    <w:p w14:paraId="72FE1990"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9278D4F" w14:textId="77777777" w:rsidR="007A4498" w:rsidRPr="000961C9" w:rsidRDefault="007A4498"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i/>
          <w:iCs/>
          <w:color w:val="2B2B2B"/>
          <w:sz w:val="20"/>
          <w:szCs w:val="20"/>
        </w:rPr>
      </w:pPr>
      <w:r w:rsidRPr="000961C9">
        <w:rPr>
          <w:rFonts w:ascii="Arial" w:hAnsi="Arial" w:cs="Arial"/>
          <w:b/>
          <w:i/>
          <w:iCs/>
          <w:color w:val="2B2B2B"/>
          <w:sz w:val="20"/>
          <w:szCs w:val="20"/>
        </w:rPr>
        <w:t>*</w:t>
      </w:r>
      <w:proofErr w:type="gramStart"/>
      <w:r w:rsidRPr="000961C9">
        <w:rPr>
          <w:rFonts w:ascii="Arial" w:hAnsi="Arial" w:cs="Arial"/>
          <w:b/>
          <w:i/>
          <w:iCs/>
          <w:color w:val="2B2B2B"/>
          <w:sz w:val="20"/>
          <w:szCs w:val="20"/>
        </w:rPr>
        <w:t>plants</w:t>
      </w:r>
      <w:proofErr w:type="gramEnd"/>
      <w:r w:rsidRPr="000961C9">
        <w:rPr>
          <w:rFonts w:ascii="Arial" w:hAnsi="Arial" w:cs="Arial"/>
          <w:b/>
          <w:i/>
          <w:iCs/>
          <w:color w:val="2B2B2B"/>
          <w:sz w:val="20"/>
          <w:szCs w:val="20"/>
        </w:rPr>
        <w:t xml:space="preserve"> have cell walls, animals don’t.</w:t>
      </w:r>
    </w:p>
    <w:p w14:paraId="1D64CD11" w14:textId="77777777" w:rsidR="007A4498" w:rsidRPr="000961C9" w:rsidRDefault="007A4498"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i/>
          <w:iCs/>
          <w:color w:val="2B2B2B"/>
          <w:sz w:val="20"/>
          <w:szCs w:val="20"/>
        </w:rPr>
      </w:pPr>
      <w:r w:rsidRPr="000961C9">
        <w:rPr>
          <w:rFonts w:ascii="Arial" w:hAnsi="Arial" w:cs="Arial"/>
          <w:b/>
          <w:i/>
          <w:iCs/>
          <w:color w:val="2B2B2B"/>
          <w:sz w:val="20"/>
          <w:szCs w:val="20"/>
        </w:rPr>
        <w:t>*</w:t>
      </w:r>
      <w:proofErr w:type="gramStart"/>
      <w:r w:rsidRPr="000961C9">
        <w:rPr>
          <w:rFonts w:ascii="Arial" w:hAnsi="Arial" w:cs="Arial"/>
          <w:b/>
          <w:i/>
          <w:iCs/>
          <w:color w:val="2B2B2B"/>
          <w:sz w:val="20"/>
          <w:szCs w:val="20"/>
        </w:rPr>
        <w:t>plants</w:t>
      </w:r>
      <w:proofErr w:type="gramEnd"/>
      <w:r w:rsidRPr="000961C9">
        <w:rPr>
          <w:rFonts w:ascii="Arial" w:hAnsi="Arial" w:cs="Arial"/>
          <w:b/>
          <w:i/>
          <w:iCs/>
          <w:color w:val="2B2B2B"/>
          <w:sz w:val="20"/>
          <w:szCs w:val="20"/>
        </w:rPr>
        <w:t xml:space="preserve"> have chloroplasts, animals don’t.</w:t>
      </w:r>
    </w:p>
    <w:p w14:paraId="3F1BD5F3" w14:textId="77777777" w:rsidR="007A4498" w:rsidRPr="000961C9" w:rsidRDefault="007A4498" w:rsidP="007A4498">
      <w:pPr>
        <w:widowControl w:val="0"/>
        <w:autoSpaceDE w:val="0"/>
        <w:autoSpaceDN w:val="0"/>
        <w:adjustRightInd w:val="0"/>
        <w:rPr>
          <w:rFonts w:ascii="Arial" w:hAnsi="Arial" w:cs="Arial"/>
          <w:b/>
          <w:sz w:val="20"/>
          <w:szCs w:val="20"/>
        </w:rPr>
      </w:pPr>
      <w:r w:rsidRPr="000961C9">
        <w:rPr>
          <w:rFonts w:ascii="Arial" w:hAnsi="Arial" w:cs="Arial"/>
          <w:b/>
          <w:sz w:val="20"/>
          <w:szCs w:val="20"/>
        </w:rPr>
        <w:t>*</w:t>
      </w:r>
      <w:proofErr w:type="gramStart"/>
      <w:r w:rsidRPr="000961C9">
        <w:rPr>
          <w:rFonts w:ascii="Arial" w:hAnsi="Arial" w:cs="Arial"/>
          <w:b/>
          <w:sz w:val="20"/>
          <w:szCs w:val="20"/>
        </w:rPr>
        <w:t>plant</w:t>
      </w:r>
      <w:proofErr w:type="gramEnd"/>
      <w:r w:rsidRPr="000961C9">
        <w:rPr>
          <w:rFonts w:ascii="Arial" w:hAnsi="Arial" w:cs="Arial"/>
          <w:b/>
          <w:sz w:val="20"/>
          <w:szCs w:val="20"/>
        </w:rPr>
        <w:t xml:space="preserve"> cells divide by building a cell plate. Animal cells divide by forming a cleavage furrow.</w:t>
      </w:r>
    </w:p>
    <w:p w14:paraId="29EB9DC6" w14:textId="77777777" w:rsidR="007A4498" w:rsidRPr="000961C9" w:rsidRDefault="007A4498" w:rsidP="007A4498">
      <w:pPr>
        <w:widowControl w:val="0"/>
        <w:autoSpaceDE w:val="0"/>
        <w:autoSpaceDN w:val="0"/>
        <w:adjustRightInd w:val="0"/>
        <w:rPr>
          <w:rFonts w:ascii="Arial" w:hAnsi="Arial" w:cs="Arial"/>
          <w:b/>
          <w:color w:val="2B2B2B"/>
          <w:sz w:val="20"/>
          <w:szCs w:val="20"/>
        </w:rPr>
      </w:pPr>
      <w:r w:rsidRPr="000961C9">
        <w:rPr>
          <w:rFonts w:ascii="Arial" w:hAnsi="Arial" w:cs="Arial"/>
          <w:b/>
          <w:sz w:val="20"/>
          <w:szCs w:val="20"/>
        </w:rPr>
        <w:t>*</w:t>
      </w:r>
      <w:proofErr w:type="gramStart"/>
      <w:r w:rsidRPr="000961C9">
        <w:rPr>
          <w:rFonts w:ascii="Arial" w:hAnsi="Arial" w:cs="Arial"/>
          <w:b/>
          <w:sz w:val="20"/>
          <w:szCs w:val="20"/>
        </w:rPr>
        <w:t>for</w:t>
      </w:r>
      <w:proofErr w:type="gramEnd"/>
      <w:r w:rsidRPr="000961C9">
        <w:rPr>
          <w:rFonts w:ascii="Arial" w:hAnsi="Arial" w:cs="Arial"/>
          <w:b/>
          <w:sz w:val="20"/>
          <w:szCs w:val="20"/>
        </w:rPr>
        <w:t xml:space="preserve"> microtubule production, animal cells have centrioles. Plant cells have MTOCs.  </w:t>
      </w:r>
      <w:proofErr w:type="gramStart"/>
      <w:r w:rsidRPr="000961C9">
        <w:rPr>
          <w:rFonts w:ascii="Arial" w:hAnsi="Arial" w:cs="Arial"/>
          <w:b/>
          <w:color w:val="2B2B2B"/>
          <w:sz w:val="20"/>
          <w:szCs w:val="20"/>
        </w:rPr>
        <w:t>microtubule</w:t>
      </w:r>
      <w:proofErr w:type="gramEnd"/>
      <w:r w:rsidRPr="000961C9">
        <w:rPr>
          <w:rFonts w:ascii="Arial" w:hAnsi="Arial" w:cs="Arial"/>
          <w:b/>
          <w:color w:val="2B2B2B"/>
          <w:sz w:val="20"/>
          <w:szCs w:val="20"/>
        </w:rPr>
        <w:t xml:space="preserve">   </w:t>
      </w:r>
    </w:p>
    <w:p w14:paraId="4F108E3E" w14:textId="77777777" w:rsidR="007A4498" w:rsidRPr="000961C9" w:rsidRDefault="007A4498" w:rsidP="007A4498">
      <w:pPr>
        <w:widowControl w:val="0"/>
        <w:autoSpaceDE w:val="0"/>
        <w:autoSpaceDN w:val="0"/>
        <w:adjustRightInd w:val="0"/>
        <w:rPr>
          <w:rFonts w:ascii="Arial" w:hAnsi="Arial" w:cs="Arial"/>
          <w:b/>
          <w:color w:val="2B2B2B"/>
          <w:sz w:val="20"/>
          <w:szCs w:val="20"/>
        </w:rPr>
      </w:pPr>
      <w:r w:rsidRPr="000961C9">
        <w:rPr>
          <w:rFonts w:ascii="Arial" w:hAnsi="Arial" w:cs="Arial"/>
          <w:b/>
          <w:color w:val="2B2B2B"/>
          <w:sz w:val="20"/>
          <w:szCs w:val="20"/>
        </w:rPr>
        <w:t xml:space="preserve">  </w:t>
      </w:r>
      <w:proofErr w:type="gramStart"/>
      <w:r w:rsidRPr="000961C9">
        <w:rPr>
          <w:rFonts w:ascii="Arial" w:hAnsi="Arial" w:cs="Arial"/>
          <w:b/>
          <w:color w:val="2B2B2B"/>
          <w:sz w:val="20"/>
          <w:szCs w:val="20"/>
        </w:rPr>
        <w:t>organizing</w:t>
      </w:r>
      <w:proofErr w:type="gramEnd"/>
      <w:r w:rsidRPr="000961C9">
        <w:rPr>
          <w:rFonts w:ascii="Arial" w:hAnsi="Arial" w:cs="Arial"/>
          <w:b/>
          <w:color w:val="2B2B2B"/>
          <w:sz w:val="20"/>
          <w:szCs w:val="20"/>
        </w:rPr>
        <w:t xml:space="preserve"> centers</w:t>
      </w:r>
    </w:p>
    <w:p w14:paraId="492DCE25" w14:textId="77777777" w:rsidR="007A4498" w:rsidRPr="000961C9" w:rsidRDefault="007A4498" w:rsidP="007A4498">
      <w:pPr>
        <w:widowControl w:val="0"/>
        <w:autoSpaceDE w:val="0"/>
        <w:autoSpaceDN w:val="0"/>
        <w:adjustRightInd w:val="0"/>
        <w:rPr>
          <w:rFonts w:ascii="Arial" w:hAnsi="Arial" w:cs="Arial"/>
          <w:b/>
          <w:color w:val="2B2B2B"/>
          <w:sz w:val="20"/>
          <w:szCs w:val="20"/>
        </w:rPr>
      </w:pPr>
    </w:p>
    <w:p w14:paraId="7D4A3150" w14:textId="77777777" w:rsidR="007A4498" w:rsidRPr="000961C9" w:rsidRDefault="007A4498" w:rsidP="007A4498">
      <w:pPr>
        <w:widowControl w:val="0"/>
        <w:autoSpaceDE w:val="0"/>
        <w:autoSpaceDN w:val="0"/>
        <w:adjustRightInd w:val="0"/>
        <w:rPr>
          <w:rFonts w:ascii="Arial" w:hAnsi="Arial" w:cs="Arial"/>
          <w:b/>
          <w:sz w:val="20"/>
          <w:szCs w:val="20"/>
        </w:rPr>
      </w:pPr>
      <w:r w:rsidRPr="000961C9">
        <w:rPr>
          <w:rFonts w:ascii="Arial" w:hAnsi="Arial" w:cs="Arial"/>
          <w:b/>
          <w:color w:val="2B2B2B"/>
          <w:sz w:val="20"/>
          <w:szCs w:val="20"/>
        </w:rPr>
        <w:t xml:space="preserve">Do plant cells contain Lysosomes?  It’s </w:t>
      </w:r>
      <w:r w:rsidR="00DD6647" w:rsidRPr="000961C9">
        <w:rPr>
          <w:rFonts w:ascii="Arial" w:hAnsi="Arial" w:cs="Arial"/>
          <w:b/>
          <w:color w:val="2B2B2B"/>
          <w:sz w:val="20"/>
          <w:szCs w:val="20"/>
        </w:rPr>
        <w:t>debatable</w:t>
      </w:r>
      <w:r w:rsidRPr="000961C9">
        <w:rPr>
          <w:rFonts w:ascii="Arial" w:hAnsi="Arial" w:cs="Arial"/>
          <w:b/>
          <w:color w:val="2B2B2B"/>
          <w:sz w:val="20"/>
          <w:szCs w:val="20"/>
        </w:rPr>
        <w:t xml:space="preserve"> </w:t>
      </w:r>
      <w:r w:rsidR="003F5F73" w:rsidRPr="000961C9">
        <w:rPr>
          <w:rFonts w:ascii="Arial" w:hAnsi="Arial" w:cs="Arial"/>
          <w:b/>
          <w:color w:val="2B2B2B"/>
          <w:sz w:val="20"/>
          <w:szCs w:val="20"/>
        </w:rPr>
        <w:t>but we will say no</w:t>
      </w:r>
    </w:p>
    <w:p w14:paraId="2252BC08" w14:textId="77777777" w:rsidR="007A4498" w:rsidRPr="000961C9" w:rsidRDefault="007A4498" w:rsidP="007A4498">
      <w:pPr>
        <w:widowControl w:val="0"/>
        <w:autoSpaceDE w:val="0"/>
        <w:autoSpaceDN w:val="0"/>
        <w:adjustRightInd w:val="0"/>
        <w:rPr>
          <w:rFonts w:ascii="Arial" w:hAnsi="Arial" w:cs="Arial"/>
          <w:b/>
          <w:sz w:val="20"/>
          <w:szCs w:val="20"/>
        </w:rPr>
      </w:pPr>
    </w:p>
    <w:p w14:paraId="5B043D05" w14:textId="77777777" w:rsidR="00844193" w:rsidRPr="000961C9" w:rsidRDefault="0084419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CA5D8E9" w14:textId="77777777" w:rsidR="00DD6647" w:rsidRPr="000961C9" w:rsidRDefault="00DD664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17F324C" w14:textId="77777777" w:rsidR="00DD6647" w:rsidRPr="000961C9" w:rsidRDefault="00DD664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7B9444E" w14:textId="77777777" w:rsidR="00DD6647" w:rsidRPr="000961C9" w:rsidRDefault="00DD664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97E551A" w14:textId="77777777" w:rsidR="00A3288F"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5.</w:t>
      </w:r>
      <w:r w:rsidR="00DD6647" w:rsidRPr="000961C9">
        <w:rPr>
          <w:rFonts w:ascii="Arial" w:hAnsi="Arial" w:cs="Arial"/>
          <w:b/>
          <w:color w:val="000000"/>
          <w:sz w:val="20"/>
          <w:szCs w:val="20"/>
        </w:rPr>
        <w:t xml:space="preserve">  </w:t>
      </w:r>
      <w:r w:rsidR="00A3288F" w:rsidRPr="000961C9">
        <w:rPr>
          <w:rFonts w:ascii="Arial" w:hAnsi="Arial" w:cs="Arial"/>
          <w:b/>
          <w:color w:val="000000"/>
          <w:sz w:val="20"/>
          <w:szCs w:val="20"/>
          <w:u w:val="single"/>
        </w:rPr>
        <w:t>What are the functions of cell organelles</w:t>
      </w:r>
      <w:r w:rsidR="00A3288F" w:rsidRPr="000961C9">
        <w:rPr>
          <w:rFonts w:ascii="Arial" w:hAnsi="Arial" w:cs="Arial"/>
          <w:b/>
          <w:color w:val="000000"/>
          <w:sz w:val="20"/>
          <w:szCs w:val="20"/>
        </w:rPr>
        <w:t>?</w:t>
      </w:r>
    </w:p>
    <w:p w14:paraId="7E93AE71" w14:textId="77777777" w:rsidR="00DD6647" w:rsidRPr="000961C9" w:rsidRDefault="00DD664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29829C1" w14:textId="77777777" w:rsidR="00DD6647" w:rsidRPr="000961C9" w:rsidRDefault="00DD6647" w:rsidP="00DD6647">
      <w:pPr>
        <w:widowControl w:val="0"/>
        <w:autoSpaceDE w:val="0"/>
        <w:autoSpaceDN w:val="0"/>
        <w:adjustRightInd w:val="0"/>
        <w:rPr>
          <w:rFonts w:ascii="Arial" w:hAnsi="Arial" w:cs="Arial"/>
          <w:b/>
          <w:sz w:val="20"/>
          <w:szCs w:val="20"/>
        </w:rPr>
      </w:pPr>
      <w:r w:rsidRPr="000961C9">
        <w:rPr>
          <w:rFonts w:ascii="Arial" w:hAnsi="Arial" w:cs="Arial"/>
          <w:b/>
          <w:sz w:val="20"/>
          <w:szCs w:val="20"/>
        </w:rPr>
        <w:t>The Nucleus</w:t>
      </w:r>
    </w:p>
    <w:p w14:paraId="2286789A" w14:textId="77777777" w:rsidR="00DD6647" w:rsidRPr="000961C9" w:rsidRDefault="00DD6647" w:rsidP="00DD6647">
      <w:pPr>
        <w:widowControl w:val="0"/>
        <w:numPr>
          <w:ilvl w:val="0"/>
          <w:numId w:val="1"/>
        </w:numPr>
        <w:tabs>
          <w:tab w:val="left" w:pos="220"/>
          <w:tab w:val="left" w:pos="720"/>
        </w:tabs>
        <w:autoSpaceDE w:val="0"/>
        <w:autoSpaceDN w:val="0"/>
        <w:adjustRightInd w:val="0"/>
        <w:spacing w:after="200"/>
        <w:ind w:hanging="720"/>
        <w:rPr>
          <w:rFonts w:ascii="Arial" w:hAnsi="Arial" w:cs="Arial"/>
          <w:b/>
          <w:sz w:val="20"/>
          <w:szCs w:val="20"/>
        </w:rPr>
      </w:pPr>
      <w:r w:rsidRPr="000961C9">
        <w:rPr>
          <w:rFonts w:ascii="Arial" w:hAnsi="Arial" w:cs="Arial"/>
          <w:b/>
          <w:sz w:val="20"/>
          <w:szCs w:val="20"/>
        </w:rPr>
        <w:t>The nucleus is the control center of the cell and dictates what all of the other organelles do. The nucleus also stores the DNA</w:t>
      </w:r>
      <w:proofErr w:type="gramStart"/>
      <w:r w:rsidRPr="000961C9">
        <w:rPr>
          <w:rFonts w:ascii="Arial" w:hAnsi="Arial" w:cs="Arial"/>
          <w:b/>
          <w:sz w:val="20"/>
          <w:szCs w:val="20"/>
        </w:rPr>
        <w:t>. </w:t>
      </w:r>
      <w:proofErr w:type="gramEnd"/>
      <w:r w:rsidRPr="000961C9">
        <w:rPr>
          <w:rFonts w:ascii="Arial" w:hAnsi="Arial" w:cs="Arial"/>
          <w:b/>
          <w:sz w:val="20"/>
          <w:szCs w:val="20"/>
        </w:rPr>
        <w:t> </w:t>
      </w:r>
    </w:p>
    <w:p w14:paraId="1BCD7B39" w14:textId="77777777" w:rsidR="00DD6647" w:rsidRPr="000961C9" w:rsidRDefault="00DD6647" w:rsidP="00DD6647">
      <w:pPr>
        <w:widowControl w:val="0"/>
        <w:autoSpaceDE w:val="0"/>
        <w:autoSpaceDN w:val="0"/>
        <w:adjustRightInd w:val="0"/>
        <w:rPr>
          <w:rFonts w:ascii="Arial" w:hAnsi="Arial" w:cs="Arial"/>
          <w:b/>
          <w:sz w:val="20"/>
          <w:szCs w:val="20"/>
        </w:rPr>
      </w:pPr>
      <w:r w:rsidRPr="000961C9">
        <w:rPr>
          <w:rFonts w:ascii="Arial" w:hAnsi="Arial" w:cs="Arial"/>
          <w:b/>
          <w:sz w:val="20"/>
          <w:szCs w:val="20"/>
        </w:rPr>
        <w:t>Endoplasmic Reticulum</w:t>
      </w:r>
    </w:p>
    <w:p w14:paraId="34FD0AEE" w14:textId="77777777" w:rsidR="00DD6647" w:rsidRPr="000961C9" w:rsidRDefault="00DD6647" w:rsidP="00DD6647">
      <w:pPr>
        <w:widowControl w:val="0"/>
        <w:numPr>
          <w:ilvl w:val="0"/>
          <w:numId w:val="2"/>
        </w:numPr>
        <w:tabs>
          <w:tab w:val="left" w:pos="220"/>
          <w:tab w:val="left" w:pos="720"/>
        </w:tabs>
        <w:autoSpaceDE w:val="0"/>
        <w:autoSpaceDN w:val="0"/>
        <w:adjustRightInd w:val="0"/>
        <w:spacing w:after="200"/>
        <w:ind w:hanging="720"/>
        <w:rPr>
          <w:rFonts w:ascii="Arial" w:hAnsi="Arial" w:cs="Arial"/>
          <w:b/>
          <w:sz w:val="20"/>
          <w:szCs w:val="20"/>
        </w:rPr>
      </w:pPr>
      <w:r w:rsidRPr="000961C9">
        <w:rPr>
          <w:rFonts w:ascii="Arial" w:hAnsi="Arial" w:cs="Arial"/>
          <w:b/>
          <w:sz w:val="20"/>
          <w:szCs w:val="20"/>
        </w:rPr>
        <w:t>The endoplasmic reticulum is where most chemical reactions take place. The cell makes lipids and other chemicals, and it sometimes has ribosomes attached</w:t>
      </w:r>
      <w:proofErr w:type="gramStart"/>
      <w:r w:rsidRPr="000961C9">
        <w:rPr>
          <w:rFonts w:ascii="Arial" w:hAnsi="Arial" w:cs="Arial"/>
          <w:b/>
          <w:sz w:val="20"/>
          <w:szCs w:val="20"/>
        </w:rPr>
        <w:t>. </w:t>
      </w:r>
      <w:proofErr w:type="gramEnd"/>
      <w:r w:rsidRPr="000961C9">
        <w:rPr>
          <w:rFonts w:ascii="Arial" w:hAnsi="Arial" w:cs="Arial"/>
          <w:b/>
          <w:sz w:val="20"/>
          <w:szCs w:val="20"/>
        </w:rPr>
        <w:t> </w:t>
      </w:r>
    </w:p>
    <w:p w14:paraId="6A992267" w14:textId="77777777" w:rsidR="00DD6647" w:rsidRPr="000961C9" w:rsidRDefault="00DD6647" w:rsidP="00DD6647">
      <w:pPr>
        <w:widowControl w:val="0"/>
        <w:autoSpaceDE w:val="0"/>
        <w:autoSpaceDN w:val="0"/>
        <w:adjustRightInd w:val="0"/>
        <w:rPr>
          <w:rFonts w:ascii="Arial" w:hAnsi="Arial" w:cs="Arial"/>
          <w:b/>
          <w:sz w:val="20"/>
          <w:szCs w:val="20"/>
        </w:rPr>
      </w:pPr>
      <w:r w:rsidRPr="000961C9">
        <w:rPr>
          <w:rFonts w:ascii="Arial" w:hAnsi="Arial" w:cs="Arial"/>
          <w:b/>
          <w:sz w:val="20"/>
          <w:szCs w:val="20"/>
        </w:rPr>
        <w:t>Ribosomes</w:t>
      </w:r>
    </w:p>
    <w:p w14:paraId="0FC9B05F" w14:textId="77777777" w:rsidR="00DD6647" w:rsidRPr="000961C9" w:rsidRDefault="00DD6647" w:rsidP="00DD6647">
      <w:pPr>
        <w:widowControl w:val="0"/>
        <w:numPr>
          <w:ilvl w:val="0"/>
          <w:numId w:val="3"/>
        </w:numPr>
        <w:tabs>
          <w:tab w:val="left" w:pos="220"/>
          <w:tab w:val="left" w:pos="720"/>
        </w:tabs>
        <w:autoSpaceDE w:val="0"/>
        <w:autoSpaceDN w:val="0"/>
        <w:adjustRightInd w:val="0"/>
        <w:spacing w:after="200"/>
        <w:ind w:hanging="720"/>
        <w:rPr>
          <w:rFonts w:ascii="Arial" w:hAnsi="Arial" w:cs="Arial"/>
          <w:b/>
          <w:sz w:val="20"/>
          <w:szCs w:val="20"/>
        </w:rPr>
      </w:pPr>
      <w:r w:rsidRPr="000961C9">
        <w:rPr>
          <w:rFonts w:ascii="Arial" w:hAnsi="Arial" w:cs="Arial"/>
          <w:b/>
          <w:sz w:val="20"/>
          <w:szCs w:val="20"/>
        </w:rPr>
        <w:t>Ribosomes are the only organelle that every cell has, including bacteria. Ribosomes take information from the DNA and use it to make proteins</w:t>
      </w:r>
      <w:proofErr w:type="gramStart"/>
      <w:r w:rsidRPr="000961C9">
        <w:rPr>
          <w:rFonts w:ascii="Arial" w:hAnsi="Arial" w:cs="Arial"/>
          <w:b/>
          <w:sz w:val="20"/>
          <w:szCs w:val="20"/>
        </w:rPr>
        <w:t>. </w:t>
      </w:r>
      <w:proofErr w:type="gramEnd"/>
      <w:r w:rsidRPr="000961C9">
        <w:rPr>
          <w:rFonts w:ascii="Arial" w:hAnsi="Arial" w:cs="Arial"/>
          <w:b/>
          <w:sz w:val="20"/>
          <w:szCs w:val="20"/>
        </w:rPr>
        <w:t> </w:t>
      </w:r>
    </w:p>
    <w:p w14:paraId="477FF604" w14:textId="77777777" w:rsidR="00DD6647" w:rsidRPr="000961C9" w:rsidRDefault="00DD6647" w:rsidP="00DD6647">
      <w:pPr>
        <w:widowControl w:val="0"/>
        <w:autoSpaceDE w:val="0"/>
        <w:autoSpaceDN w:val="0"/>
        <w:adjustRightInd w:val="0"/>
        <w:rPr>
          <w:rFonts w:ascii="Arial" w:hAnsi="Arial" w:cs="Arial"/>
          <w:b/>
          <w:sz w:val="20"/>
          <w:szCs w:val="20"/>
        </w:rPr>
      </w:pPr>
      <w:r w:rsidRPr="000961C9">
        <w:rPr>
          <w:rFonts w:ascii="Arial" w:hAnsi="Arial" w:cs="Arial"/>
          <w:b/>
          <w:sz w:val="20"/>
          <w:szCs w:val="20"/>
        </w:rPr>
        <w:t>Golgi Apparatus</w:t>
      </w:r>
    </w:p>
    <w:p w14:paraId="130DD890" w14:textId="77777777" w:rsidR="00DD6647" w:rsidRPr="000961C9" w:rsidRDefault="00DD6647" w:rsidP="00DD6647">
      <w:pPr>
        <w:widowControl w:val="0"/>
        <w:numPr>
          <w:ilvl w:val="0"/>
          <w:numId w:val="4"/>
        </w:numPr>
        <w:tabs>
          <w:tab w:val="left" w:pos="220"/>
          <w:tab w:val="left" w:pos="720"/>
        </w:tabs>
        <w:autoSpaceDE w:val="0"/>
        <w:autoSpaceDN w:val="0"/>
        <w:adjustRightInd w:val="0"/>
        <w:spacing w:after="200"/>
        <w:ind w:hanging="720"/>
        <w:rPr>
          <w:rFonts w:ascii="Arial" w:hAnsi="Arial" w:cs="Arial"/>
          <w:b/>
          <w:sz w:val="20"/>
          <w:szCs w:val="20"/>
        </w:rPr>
      </w:pPr>
      <w:r w:rsidRPr="000961C9">
        <w:rPr>
          <w:rFonts w:ascii="Arial" w:hAnsi="Arial" w:cs="Arial"/>
          <w:b/>
          <w:sz w:val="20"/>
          <w:szCs w:val="20"/>
        </w:rPr>
        <w:t xml:space="preserve">The </w:t>
      </w:r>
      <w:proofErr w:type="spellStart"/>
      <w:proofErr w:type="gramStart"/>
      <w:r w:rsidRPr="000961C9">
        <w:rPr>
          <w:rFonts w:ascii="Arial" w:hAnsi="Arial" w:cs="Arial"/>
          <w:b/>
          <w:sz w:val="20"/>
          <w:szCs w:val="20"/>
        </w:rPr>
        <w:t>golgi</w:t>
      </w:r>
      <w:proofErr w:type="spellEnd"/>
      <w:proofErr w:type="gramEnd"/>
      <w:r w:rsidRPr="000961C9">
        <w:rPr>
          <w:rFonts w:ascii="Arial" w:hAnsi="Arial" w:cs="Arial"/>
          <w:b/>
          <w:sz w:val="20"/>
          <w:szCs w:val="20"/>
        </w:rPr>
        <w:t xml:space="preserve"> apparatus is essential in packaging different products from the endoplasmic reticulum and the ribosomes into their final form. If a product needs to be sent to other cells, the </w:t>
      </w:r>
      <w:proofErr w:type="spellStart"/>
      <w:r w:rsidRPr="000961C9">
        <w:rPr>
          <w:rFonts w:ascii="Arial" w:hAnsi="Arial" w:cs="Arial"/>
          <w:b/>
          <w:sz w:val="20"/>
          <w:szCs w:val="20"/>
        </w:rPr>
        <w:t>golgi</w:t>
      </w:r>
      <w:proofErr w:type="spellEnd"/>
      <w:r w:rsidRPr="000961C9">
        <w:rPr>
          <w:rFonts w:ascii="Arial" w:hAnsi="Arial" w:cs="Arial"/>
          <w:b/>
          <w:sz w:val="20"/>
          <w:szCs w:val="20"/>
        </w:rPr>
        <w:t xml:space="preserve"> apparatus packs it and sends it out</w:t>
      </w:r>
      <w:proofErr w:type="gramStart"/>
      <w:r w:rsidRPr="000961C9">
        <w:rPr>
          <w:rFonts w:ascii="Arial" w:hAnsi="Arial" w:cs="Arial"/>
          <w:b/>
          <w:sz w:val="20"/>
          <w:szCs w:val="20"/>
        </w:rPr>
        <w:t>. </w:t>
      </w:r>
      <w:proofErr w:type="gramEnd"/>
      <w:r w:rsidRPr="000961C9">
        <w:rPr>
          <w:rFonts w:ascii="Arial" w:hAnsi="Arial" w:cs="Arial"/>
          <w:b/>
          <w:sz w:val="20"/>
          <w:szCs w:val="20"/>
        </w:rPr>
        <w:t> </w:t>
      </w:r>
    </w:p>
    <w:p w14:paraId="1539CF60" w14:textId="77777777" w:rsidR="00DD6647" w:rsidRPr="000961C9" w:rsidRDefault="00DD6647" w:rsidP="00DD6647">
      <w:pPr>
        <w:widowControl w:val="0"/>
        <w:autoSpaceDE w:val="0"/>
        <w:autoSpaceDN w:val="0"/>
        <w:adjustRightInd w:val="0"/>
        <w:rPr>
          <w:rFonts w:ascii="Arial" w:hAnsi="Arial" w:cs="Arial"/>
          <w:b/>
          <w:sz w:val="20"/>
          <w:szCs w:val="20"/>
        </w:rPr>
      </w:pPr>
      <w:r w:rsidRPr="000961C9">
        <w:rPr>
          <w:rFonts w:ascii="Arial" w:hAnsi="Arial" w:cs="Arial"/>
          <w:b/>
          <w:sz w:val="20"/>
          <w:szCs w:val="20"/>
        </w:rPr>
        <w:t>Mitochondria</w:t>
      </w:r>
    </w:p>
    <w:p w14:paraId="65D55F27" w14:textId="77777777" w:rsidR="00DD6647" w:rsidRPr="000961C9" w:rsidRDefault="00DD6647" w:rsidP="00DD6647">
      <w:pPr>
        <w:widowControl w:val="0"/>
        <w:numPr>
          <w:ilvl w:val="0"/>
          <w:numId w:val="5"/>
        </w:numPr>
        <w:tabs>
          <w:tab w:val="left" w:pos="220"/>
          <w:tab w:val="left" w:pos="720"/>
        </w:tabs>
        <w:autoSpaceDE w:val="0"/>
        <w:autoSpaceDN w:val="0"/>
        <w:adjustRightInd w:val="0"/>
        <w:spacing w:after="200"/>
        <w:ind w:hanging="720"/>
        <w:rPr>
          <w:rFonts w:ascii="Arial" w:hAnsi="Arial" w:cs="Arial"/>
          <w:b/>
          <w:sz w:val="20"/>
          <w:szCs w:val="20"/>
        </w:rPr>
      </w:pPr>
      <w:r w:rsidRPr="000961C9">
        <w:rPr>
          <w:rFonts w:ascii="Arial" w:hAnsi="Arial" w:cs="Arial"/>
          <w:b/>
          <w:sz w:val="20"/>
          <w:szCs w:val="20"/>
        </w:rPr>
        <w:t>Mitochondria are often referred to as the powerhouses of the cell. Mitochondria take in sugar and create ATP, the type of energy your cells need to function</w:t>
      </w:r>
      <w:proofErr w:type="gramStart"/>
      <w:r w:rsidRPr="000961C9">
        <w:rPr>
          <w:rFonts w:ascii="Arial" w:hAnsi="Arial" w:cs="Arial"/>
          <w:b/>
          <w:sz w:val="20"/>
          <w:szCs w:val="20"/>
        </w:rPr>
        <w:t>. </w:t>
      </w:r>
      <w:proofErr w:type="gramEnd"/>
      <w:r w:rsidRPr="000961C9">
        <w:rPr>
          <w:rFonts w:ascii="Arial" w:hAnsi="Arial" w:cs="Arial"/>
          <w:b/>
          <w:sz w:val="20"/>
          <w:szCs w:val="20"/>
        </w:rPr>
        <w:t> </w:t>
      </w:r>
    </w:p>
    <w:p w14:paraId="45B04DBC" w14:textId="77777777" w:rsidR="00DD6647" w:rsidRPr="000961C9" w:rsidRDefault="00DD6647" w:rsidP="00DD6647">
      <w:pPr>
        <w:widowControl w:val="0"/>
        <w:autoSpaceDE w:val="0"/>
        <w:autoSpaceDN w:val="0"/>
        <w:adjustRightInd w:val="0"/>
        <w:rPr>
          <w:rFonts w:ascii="Arial" w:hAnsi="Arial" w:cs="Arial"/>
          <w:b/>
          <w:sz w:val="20"/>
          <w:szCs w:val="20"/>
        </w:rPr>
      </w:pPr>
      <w:r w:rsidRPr="000961C9">
        <w:rPr>
          <w:rFonts w:ascii="Arial" w:hAnsi="Arial" w:cs="Arial"/>
          <w:b/>
          <w:sz w:val="20"/>
          <w:szCs w:val="20"/>
        </w:rPr>
        <w:t>Plasma Membrane</w:t>
      </w:r>
    </w:p>
    <w:p w14:paraId="17A2F4B9" w14:textId="77777777" w:rsidR="00DD6647" w:rsidRPr="000961C9" w:rsidRDefault="00DD6647" w:rsidP="00DD6647">
      <w:pPr>
        <w:widowControl w:val="0"/>
        <w:numPr>
          <w:ilvl w:val="0"/>
          <w:numId w:val="6"/>
        </w:numPr>
        <w:tabs>
          <w:tab w:val="left" w:pos="220"/>
          <w:tab w:val="left" w:pos="720"/>
        </w:tabs>
        <w:autoSpaceDE w:val="0"/>
        <w:autoSpaceDN w:val="0"/>
        <w:adjustRightInd w:val="0"/>
        <w:spacing w:after="200"/>
        <w:ind w:hanging="720"/>
        <w:rPr>
          <w:rFonts w:ascii="Arial" w:hAnsi="Arial" w:cs="Arial"/>
          <w:b/>
          <w:sz w:val="20"/>
          <w:szCs w:val="20"/>
        </w:rPr>
      </w:pPr>
      <w:r w:rsidRPr="000961C9">
        <w:rPr>
          <w:rFonts w:ascii="Arial" w:hAnsi="Arial" w:cs="Arial"/>
          <w:b/>
          <w:sz w:val="20"/>
          <w:szCs w:val="20"/>
        </w:rPr>
        <w:t>The plasma membrane, or cell membrane, is not just the covering of the cell. It also plays a vital role in getting nutrients into the cell and sending waste products out</w:t>
      </w:r>
      <w:proofErr w:type="gramStart"/>
      <w:r w:rsidRPr="000961C9">
        <w:rPr>
          <w:rFonts w:ascii="Arial" w:hAnsi="Arial" w:cs="Arial"/>
          <w:b/>
          <w:sz w:val="20"/>
          <w:szCs w:val="20"/>
        </w:rPr>
        <w:t>. </w:t>
      </w:r>
      <w:proofErr w:type="gramEnd"/>
      <w:r w:rsidRPr="000961C9">
        <w:rPr>
          <w:rFonts w:ascii="Arial" w:hAnsi="Arial" w:cs="Arial"/>
          <w:b/>
          <w:sz w:val="20"/>
          <w:szCs w:val="20"/>
        </w:rPr>
        <w:t> </w:t>
      </w:r>
    </w:p>
    <w:p w14:paraId="6193255C" w14:textId="77777777" w:rsidR="00DD6647" w:rsidRPr="000961C9" w:rsidRDefault="00A72197" w:rsidP="00DD6647">
      <w:pPr>
        <w:widowControl w:val="0"/>
        <w:autoSpaceDE w:val="0"/>
        <w:autoSpaceDN w:val="0"/>
        <w:adjustRightInd w:val="0"/>
        <w:rPr>
          <w:rFonts w:ascii="Arial" w:hAnsi="Arial" w:cs="Arial"/>
          <w:b/>
          <w:sz w:val="20"/>
          <w:szCs w:val="20"/>
        </w:rPr>
      </w:pPr>
      <w:hyperlink r:id="rId10" w:history="1">
        <w:r w:rsidR="00DD6647" w:rsidRPr="000961C9">
          <w:rPr>
            <w:rFonts w:ascii="Arial" w:hAnsi="Arial" w:cs="Arial"/>
            <w:b/>
            <w:sz w:val="20"/>
            <w:szCs w:val="20"/>
          </w:rPr>
          <w:t>Chloroplasts</w:t>
        </w:r>
      </w:hyperlink>
    </w:p>
    <w:p w14:paraId="650D378D" w14:textId="77777777" w:rsidR="00DD6647" w:rsidRPr="000961C9" w:rsidRDefault="00DD6647" w:rsidP="00DD6647">
      <w:pPr>
        <w:pStyle w:val="ListParagraph"/>
        <w:widowControl w:val="0"/>
        <w:numPr>
          <w:ilvl w:val="0"/>
          <w:numId w:val="6"/>
        </w:numPr>
        <w:tabs>
          <w:tab w:val="left" w:pos="220"/>
          <w:tab w:val="left" w:pos="720"/>
        </w:tabs>
        <w:autoSpaceDE w:val="0"/>
        <w:autoSpaceDN w:val="0"/>
        <w:adjustRightInd w:val="0"/>
        <w:spacing w:after="200"/>
        <w:rPr>
          <w:rFonts w:ascii="Arial" w:hAnsi="Arial" w:cs="Arial"/>
          <w:b/>
          <w:sz w:val="20"/>
          <w:szCs w:val="20"/>
        </w:rPr>
      </w:pPr>
      <w:r w:rsidRPr="000961C9">
        <w:rPr>
          <w:rFonts w:ascii="Arial" w:hAnsi="Arial" w:cs="Arial"/>
          <w:b/>
          <w:sz w:val="20"/>
          <w:szCs w:val="20"/>
        </w:rPr>
        <w:t xml:space="preserve">These organelles are the site of </w:t>
      </w:r>
      <w:hyperlink r:id="rId11" w:history="1">
        <w:r w:rsidRPr="000961C9">
          <w:rPr>
            <w:rFonts w:ascii="Arial" w:hAnsi="Arial" w:cs="Arial"/>
            <w:b/>
            <w:sz w:val="20"/>
            <w:szCs w:val="20"/>
          </w:rPr>
          <w:t xml:space="preserve">photosynthesis </w:t>
        </w:r>
      </w:hyperlink>
      <w:r w:rsidRPr="000961C9">
        <w:rPr>
          <w:rFonts w:ascii="Arial" w:hAnsi="Arial" w:cs="Arial"/>
          <w:b/>
          <w:sz w:val="20"/>
          <w:szCs w:val="20"/>
        </w:rPr>
        <w:t xml:space="preserve">in plants and other photosynthesizing organisms. They also have a double membrane. There is a more complete description of the chloroplast </w:t>
      </w:r>
      <w:hyperlink r:id="rId12" w:anchor="chloroplast" w:history="1">
        <w:r w:rsidRPr="000961C9">
          <w:rPr>
            <w:rFonts w:ascii="Arial" w:hAnsi="Arial" w:cs="Arial"/>
            <w:b/>
            <w:sz w:val="20"/>
            <w:szCs w:val="20"/>
          </w:rPr>
          <w:t>here</w:t>
        </w:r>
      </w:hyperlink>
      <w:r w:rsidRPr="000961C9">
        <w:rPr>
          <w:rFonts w:ascii="Arial" w:hAnsi="Arial" w:cs="Arial"/>
          <w:b/>
          <w:sz w:val="20"/>
          <w:szCs w:val="20"/>
        </w:rPr>
        <w:t>, in the chapter on photosynthesis.</w:t>
      </w:r>
    </w:p>
    <w:p w14:paraId="47190319" w14:textId="77777777" w:rsidR="00DD6647" w:rsidRPr="000961C9" w:rsidRDefault="00DD6647" w:rsidP="003F5F73">
      <w:pPr>
        <w:widowControl w:val="0"/>
        <w:autoSpaceDE w:val="0"/>
        <w:autoSpaceDN w:val="0"/>
        <w:adjustRightInd w:val="0"/>
        <w:rPr>
          <w:rFonts w:ascii="Arial" w:hAnsi="Arial" w:cs="Arial"/>
          <w:b/>
          <w:sz w:val="20"/>
          <w:szCs w:val="20"/>
        </w:rPr>
      </w:pPr>
      <w:proofErr w:type="gramStart"/>
      <w:r w:rsidRPr="000961C9">
        <w:rPr>
          <w:rFonts w:ascii="Arial" w:hAnsi="Arial" w:cs="Arial"/>
          <w:b/>
          <w:sz w:val="20"/>
          <w:szCs w:val="20"/>
        </w:rPr>
        <w:t>lysosome</w:t>
      </w:r>
      <w:proofErr w:type="gramEnd"/>
    </w:p>
    <w:p w14:paraId="2598BEFC" w14:textId="77777777" w:rsidR="00DD6647" w:rsidRPr="000961C9" w:rsidRDefault="00DD6647" w:rsidP="00DD6647">
      <w:pPr>
        <w:pStyle w:val="ListParagraph"/>
        <w:widowControl w:val="0"/>
        <w:numPr>
          <w:ilvl w:val="0"/>
          <w:numId w:val="6"/>
        </w:numPr>
        <w:tabs>
          <w:tab w:val="left" w:pos="220"/>
          <w:tab w:val="left" w:pos="720"/>
        </w:tabs>
        <w:autoSpaceDE w:val="0"/>
        <w:autoSpaceDN w:val="0"/>
        <w:adjustRightInd w:val="0"/>
        <w:spacing w:after="200"/>
        <w:rPr>
          <w:rFonts w:ascii="Arial" w:hAnsi="Arial" w:cs="Arial"/>
          <w:b/>
          <w:sz w:val="20"/>
          <w:szCs w:val="20"/>
        </w:rPr>
      </w:pPr>
      <w:r w:rsidRPr="000961C9">
        <w:rPr>
          <w:rFonts w:ascii="Arial" w:hAnsi="Arial" w:cs="Arial"/>
          <w:b/>
          <w:sz w:val="20"/>
          <w:szCs w:val="20"/>
        </w:rPr>
        <w:t xml:space="preserve">This organelle digests waste materials and food within the cell, breaking down molecules into their base components with strong digestive </w:t>
      </w:r>
      <w:hyperlink r:id="rId13" w:history="1">
        <w:r w:rsidRPr="000961C9">
          <w:rPr>
            <w:rFonts w:ascii="Arial" w:hAnsi="Arial" w:cs="Arial"/>
            <w:b/>
            <w:sz w:val="20"/>
            <w:szCs w:val="20"/>
          </w:rPr>
          <w:t xml:space="preserve">enzymes </w:t>
        </w:r>
      </w:hyperlink>
      <w:r w:rsidRPr="000961C9">
        <w:rPr>
          <w:rFonts w:ascii="Arial" w:hAnsi="Arial" w:cs="Arial"/>
          <w:b/>
          <w:sz w:val="20"/>
          <w:szCs w:val="20"/>
        </w:rPr>
        <w:t xml:space="preserve">. Here we can see an advantage of the compartmentalization of the eukaryotic cell: the cell could not support such destructive enzymes if they were not contained in a membrane-bound </w:t>
      </w:r>
      <w:proofErr w:type="gramStart"/>
      <w:r w:rsidRPr="000961C9">
        <w:rPr>
          <w:rFonts w:ascii="Arial" w:hAnsi="Arial" w:cs="Arial"/>
          <w:b/>
          <w:sz w:val="20"/>
          <w:szCs w:val="20"/>
        </w:rPr>
        <w:t>lysosome .</w:t>
      </w:r>
      <w:proofErr w:type="gramEnd"/>
    </w:p>
    <w:p w14:paraId="6FE38869" w14:textId="77777777" w:rsidR="00DD6647" w:rsidRPr="000961C9" w:rsidRDefault="003F5F73" w:rsidP="00DD6647">
      <w:pPr>
        <w:widowControl w:val="0"/>
        <w:tabs>
          <w:tab w:val="left" w:pos="220"/>
          <w:tab w:val="left" w:pos="720"/>
        </w:tabs>
        <w:autoSpaceDE w:val="0"/>
        <w:autoSpaceDN w:val="0"/>
        <w:adjustRightInd w:val="0"/>
        <w:spacing w:after="200"/>
        <w:rPr>
          <w:rFonts w:ascii="Arial" w:hAnsi="Arial" w:cs="Arial"/>
          <w:b/>
          <w:sz w:val="20"/>
          <w:szCs w:val="20"/>
        </w:rPr>
      </w:pPr>
      <w:r w:rsidRPr="000961C9">
        <w:rPr>
          <w:rFonts w:ascii="Arial" w:hAnsi="Arial" w:cs="Arial"/>
          <w:b/>
          <w:sz w:val="20"/>
          <w:szCs w:val="20"/>
        </w:rPr>
        <w:t xml:space="preserve"> Vacuoles - </w:t>
      </w:r>
      <w:r w:rsidR="00DD6647" w:rsidRPr="000961C9">
        <w:rPr>
          <w:rFonts w:ascii="Arial" w:hAnsi="Arial" w:cs="Arial"/>
          <w:b/>
          <w:sz w:val="20"/>
          <w:szCs w:val="20"/>
        </w:rPr>
        <w:t>are considered as storage bins of cells</w:t>
      </w:r>
    </w:p>
    <w:p w14:paraId="06F50D33" w14:textId="77777777" w:rsidR="00DD6647" w:rsidRPr="000961C9" w:rsidRDefault="00DD664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p>
    <w:p w14:paraId="0208041F"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6.</w:t>
      </w:r>
      <w:r w:rsidR="00DD6647" w:rsidRPr="000961C9">
        <w:rPr>
          <w:rFonts w:ascii="Arial" w:hAnsi="Arial" w:cs="Arial"/>
          <w:b/>
          <w:color w:val="000000"/>
          <w:sz w:val="20"/>
          <w:szCs w:val="20"/>
        </w:rPr>
        <w:t xml:space="preserve">  </w:t>
      </w:r>
      <w:r w:rsidR="00A3288F" w:rsidRPr="000961C9">
        <w:rPr>
          <w:rFonts w:ascii="Arial" w:hAnsi="Arial" w:cs="Arial"/>
          <w:b/>
          <w:sz w:val="20"/>
          <w:szCs w:val="20"/>
          <w:u w:val="single"/>
        </w:rPr>
        <w:t>How is energy transferred during cellular processes</w:t>
      </w:r>
      <w:r w:rsidR="00A3288F" w:rsidRPr="000961C9">
        <w:rPr>
          <w:rFonts w:ascii="Arial" w:hAnsi="Arial" w:cs="Arial"/>
          <w:b/>
          <w:color w:val="000000"/>
          <w:sz w:val="20"/>
          <w:szCs w:val="20"/>
        </w:rPr>
        <w:t xml:space="preserve">? </w:t>
      </w:r>
    </w:p>
    <w:p w14:paraId="0892BB48" w14:textId="77777777" w:rsidR="00FE29E3" w:rsidRPr="000961C9" w:rsidRDefault="00FE29E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0277E79" w14:textId="77777777" w:rsidR="00FE29E3" w:rsidRPr="000961C9" w:rsidRDefault="00FE29E3" w:rsidP="00FE29E3">
      <w:pPr>
        <w:rPr>
          <w:rFonts w:ascii="Arial" w:hAnsi="Arial" w:cs="Arial"/>
          <w:b/>
          <w:sz w:val="20"/>
          <w:szCs w:val="20"/>
        </w:rPr>
      </w:pPr>
      <w:r w:rsidRPr="000961C9">
        <w:rPr>
          <w:rFonts w:ascii="Arial" w:hAnsi="Arial" w:cs="Arial"/>
          <w:b/>
          <w:sz w:val="20"/>
          <w:szCs w:val="20"/>
        </w:rPr>
        <w:t>All cells require energy to carry on life processes.  The energy comes from chemical bonds stored in the organism’s food.  The cell must release the energy by breaking these chemical bonds.  When the bonds are broken, heat is released as a by-product, which is how we maintain our body temperature.  The process of breaking chemical bonds in food to release heat and energy is called cellular respiration.</w:t>
      </w:r>
    </w:p>
    <w:p w14:paraId="062B8CBE" w14:textId="77777777" w:rsidR="00FE29E3" w:rsidRPr="000961C9" w:rsidRDefault="00FE29E3" w:rsidP="00FE29E3">
      <w:pPr>
        <w:rPr>
          <w:rFonts w:ascii="Arial" w:hAnsi="Arial" w:cs="Arial"/>
          <w:b/>
          <w:sz w:val="20"/>
          <w:szCs w:val="20"/>
        </w:rPr>
      </w:pPr>
    </w:p>
    <w:p w14:paraId="4FC3005C" w14:textId="77777777" w:rsidR="00FE29E3" w:rsidRPr="000961C9" w:rsidRDefault="00FE29E3" w:rsidP="00FE29E3">
      <w:pPr>
        <w:rPr>
          <w:rFonts w:ascii="Arial" w:hAnsi="Arial" w:cs="Arial"/>
          <w:b/>
          <w:sz w:val="20"/>
          <w:szCs w:val="20"/>
        </w:rPr>
      </w:pPr>
      <w:r w:rsidRPr="000961C9">
        <w:rPr>
          <w:rFonts w:ascii="Arial" w:hAnsi="Arial" w:cs="Arial"/>
          <w:b/>
          <w:sz w:val="20"/>
          <w:szCs w:val="20"/>
        </w:rPr>
        <w:t>The most common source of energy is glucose.</w:t>
      </w:r>
    </w:p>
    <w:p w14:paraId="06F1B899" w14:textId="77777777" w:rsidR="00FE29E3" w:rsidRPr="000961C9" w:rsidRDefault="00FE29E3" w:rsidP="00FE29E3">
      <w:pPr>
        <w:rPr>
          <w:rFonts w:ascii="Arial" w:hAnsi="Arial" w:cs="Arial"/>
          <w:b/>
          <w:sz w:val="20"/>
          <w:szCs w:val="20"/>
        </w:rPr>
      </w:pPr>
    </w:p>
    <w:p w14:paraId="02436834" w14:textId="77777777" w:rsidR="00C57911" w:rsidRPr="000961C9" w:rsidRDefault="00C57911" w:rsidP="00C57911">
      <w:pPr>
        <w:rPr>
          <w:rFonts w:ascii="Arial" w:hAnsi="Arial" w:cs="Arial"/>
          <w:b/>
          <w:sz w:val="20"/>
          <w:szCs w:val="20"/>
        </w:rPr>
      </w:pPr>
      <w:r w:rsidRPr="000961C9">
        <w:rPr>
          <w:rFonts w:ascii="Arial" w:hAnsi="Arial" w:cs="Arial"/>
          <w:b/>
          <w:sz w:val="20"/>
          <w:szCs w:val="20"/>
        </w:rPr>
        <w:t xml:space="preserve">There are two types of cellular respiration, aerobic and anaerobic.  Aerobic </w:t>
      </w:r>
      <w:proofErr w:type="gramStart"/>
      <w:r w:rsidRPr="000961C9">
        <w:rPr>
          <w:rFonts w:ascii="Arial" w:hAnsi="Arial" w:cs="Arial"/>
          <w:b/>
          <w:sz w:val="20"/>
          <w:szCs w:val="20"/>
        </w:rPr>
        <w:t>respiration requires oxygen and anaerobic respiration, also know</w:t>
      </w:r>
      <w:proofErr w:type="gramEnd"/>
      <w:r w:rsidRPr="000961C9">
        <w:rPr>
          <w:rFonts w:ascii="Arial" w:hAnsi="Arial" w:cs="Arial"/>
          <w:b/>
          <w:sz w:val="20"/>
          <w:szCs w:val="20"/>
        </w:rPr>
        <w:t xml:space="preserve"> as fermentation, does not.</w:t>
      </w:r>
    </w:p>
    <w:p w14:paraId="6F014338" w14:textId="77777777" w:rsidR="00C57911" w:rsidRPr="000961C9" w:rsidRDefault="00C57911" w:rsidP="00C57911">
      <w:pPr>
        <w:widowControl w:val="0"/>
        <w:autoSpaceDE w:val="0"/>
        <w:autoSpaceDN w:val="0"/>
        <w:adjustRightInd w:val="0"/>
        <w:spacing w:after="360"/>
        <w:rPr>
          <w:rFonts w:ascii="Arial" w:hAnsi="Arial" w:cs="Arial"/>
          <w:b/>
          <w:bCs/>
          <w:sz w:val="20"/>
          <w:szCs w:val="20"/>
        </w:rPr>
      </w:pPr>
      <w:proofErr w:type="gramStart"/>
      <w:r w:rsidRPr="000961C9">
        <w:rPr>
          <w:rFonts w:ascii="Arial" w:hAnsi="Arial" w:cs="Arial"/>
          <w:b/>
          <w:bCs/>
          <w:sz w:val="20"/>
          <w:szCs w:val="20"/>
        </w:rPr>
        <w:t>Photosynthesis :</w:t>
      </w:r>
      <w:proofErr w:type="gramEnd"/>
      <w:r w:rsidRPr="000961C9">
        <w:rPr>
          <w:rFonts w:ascii="Arial" w:hAnsi="Arial" w:cs="Arial"/>
          <w:b/>
          <w:bCs/>
          <w:sz w:val="20"/>
          <w:szCs w:val="20"/>
        </w:rPr>
        <w:t xml:space="preserve">  </w:t>
      </w:r>
      <w:r w:rsidRPr="000961C9">
        <w:rPr>
          <w:rFonts w:ascii="Arial" w:hAnsi="Arial" w:cs="Arial"/>
          <w:b/>
          <w:sz w:val="20"/>
          <w:szCs w:val="20"/>
        </w:rPr>
        <w:t>Photosynthesis is the process by which organisms that contain the pigment chlorophyll convert light energy into chemical energy which can be stored in the molecular bonds of organic molecules (e.g., sugars). Photosynthesis powers almost all trophic chains and food webs on the Earth. </w:t>
      </w:r>
    </w:p>
    <w:p w14:paraId="1E7C9B42" w14:textId="77777777" w:rsidR="00C57911" w:rsidRPr="000961C9" w:rsidRDefault="00C57911" w:rsidP="00C57911">
      <w:pPr>
        <w:rPr>
          <w:rFonts w:ascii="Arial" w:hAnsi="Arial" w:cs="Arial"/>
          <w:b/>
          <w:sz w:val="20"/>
          <w:szCs w:val="20"/>
        </w:rPr>
      </w:pPr>
    </w:p>
    <w:p w14:paraId="2D5CEA5A" w14:textId="77777777" w:rsidR="00542DBC" w:rsidRPr="000961C9" w:rsidRDefault="00542DBC" w:rsidP="00C57911">
      <w:pPr>
        <w:rPr>
          <w:rFonts w:ascii="Arial" w:hAnsi="Arial" w:cs="Arial"/>
          <w:b/>
          <w:color w:val="000000"/>
          <w:sz w:val="20"/>
          <w:szCs w:val="20"/>
        </w:rPr>
      </w:pPr>
      <w:r w:rsidRPr="000961C9">
        <w:rPr>
          <w:rFonts w:ascii="Arial" w:hAnsi="Arial" w:cs="Arial"/>
          <w:b/>
          <w:color w:val="000000"/>
          <w:sz w:val="20"/>
          <w:szCs w:val="20"/>
        </w:rPr>
        <w:t>7.</w:t>
      </w:r>
      <w:r w:rsidR="00A3288F" w:rsidRPr="000961C9">
        <w:rPr>
          <w:rFonts w:ascii="Arial" w:hAnsi="Arial" w:cs="Arial"/>
          <w:b/>
          <w:color w:val="000000"/>
          <w:sz w:val="20"/>
          <w:szCs w:val="20"/>
          <w:u w:val="single"/>
        </w:rPr>
        <w:t>How are cellular differentiation and cellular specialization related</w:t>
      </w:r>
      <w:r w:rsidR="00A3288F" w:rsidRPr="000961C9">
        <w:rPr>
          <w:rFonts w:ascii="Arial" w:hAnsi="Arial" w:cs="Arial"/>
          <w:b/>
          <w:color w:val="000000"/>
          <w:sz w:val="20"/>
          <w:szCs w:val="20"/>
        </w:rPr>
        <w:t xml:space="preserve">? </w:t>
      </w:r>
    </w:p>
    <w:p w14:paraId="60973B16" w14:textId="77777777" w:rsidR="00A30F03" w:rsidRPr="000961C9" w:rsidRDefault="00A30F03" w:rsidP="00C57911">
      <w:pPr>
        <w:rPr>
          <w:rFonts w:ascii="Arial" w:hAnsi="Arial" w:cs="Arial"/>
          <w:b/>
          <w:color w:val="000000"/>
          <w:sz w:val="20"/>
          <w:szCs w:val="20"/>
        </w:rPr>
      </w:pPr>
    </w:p>
    <w:p w14:paraId="24C2A445" w14:textId="77777777" w:rsidR="00A30F03" w:rsidRPr="000961C9" w:rsidRDefault="00A30F03" w:rsidP="00A30F03">
      <w:pPr>
        <w:widowControl w:val="0"/>
        <w:autoSpaceDE w:val="0"/>
        <w:autoSpaceDN w:val="0"/>
        <w:adjustRightInd w:val="0"/>
        <w:rPr>
          <w:rFonts w:ascii="Arial" w:hAnsi="Arial" w:cs="Arial"/>
          <w:b/>
          <w:sz w:val="20"/>
          <w:szCs w:val="20"/>
        </w:rPr>
      </w:pPr>
      <w:r w:rsidRPr="000961C9">
        <w:rPr>
          <w:rFonts w:ascii="Arial" w:hAnsi="Arial" w:cs="Arial"/>
          <w:b/>
          <w:sz w:val="20"/>
          <w:szCs w:val="20"/>
        </w:rPr>
        <w:t xml:space="preserve">Cell </w:t>
      </w:r>
      <w:r w:rsidRPr="000961C9">
        <w:rPr>
          <w:rFonts w:ascii="Arial" w:hAnsi="Arial" w:cs="Arial"/>
          <w:b/>
          <w:i/>
          <w:sz w:val="20"/>
          <w:szCs w:val="20"/>
        </w:rPr>
        <w:t>specialization</w:t>
      </w:r>
      <w:r w:rsidRPr="000961C9">
        <w:rPr>
          <w:rFonts w:ascii="Arial" w:hAnsi="Arial" w:cs="Arial"/>
          <w:b/>
          <w:sz w:val="20"/>
          <w:szCs w:val="20"/>
        </w:rPr>
        <w:t xml:space="preserve"> refers to the functions that certain cells have, such as red blood cells are specialized to carry oxygen. Cell </w:t>
      </w:r>
      <w:r w:rsidRPr="000961C9">
        <w:rPr>
          <w:rFonts w:ascii="Arial" w:hAnsi="Arial" w:cs="Arial"/>
          <w:b/>
          <w:i/>
          <w:sz w:val="20"/>
          <w:szCs w:val="20"/>
        </w:rPr>
        <w:t>differentiation</w:t>
      </w:r>
      <w:r w:rsidRPr="000961C9">
        <w:rPr>
          <w:rFonts w:ascii="Arial" w:hAnsi="Arial" w:cs="Arial"/>
          <w:b/>
          <w:sz w:val="20"/>
          <w:szCs w:val="20"/>
        </w:rPr>
        <w:t xml:space="preserve"> is the process that a cell undergoes to acquire that </w:t>
      </w:r>
      <w:proofErr w:type="gramStart"/>
      <w:r w:rsidRPr="000961C9">
        <w:rPr>
          <w:rFonts w:ascii="Arial" w:hAnsi="Arial" w:cs="Arial"/>
          <w:b/>
          <w:sz w:val="20"/>
          <w:szCs w:val="20"/>
        </w:rPr>
        <w:t>specialization…..</w:t>
      </w:r>
      <w:proofErr w:type="gramEnd"/>
      <w:r w:rsidRPr="000961C9">
        <w:rPr>
          <w:rFonts w:ascii="Arial" w:hAnsi="Arial" w:cs="Arial"/>
          <w:b/>
          <w:sz w:val="20"/>
          <w:szCs w:val="20"/>
        </w:rPr>
        <w:t xml:space="preserve"> </w:t>
      </w:r>
      <w:proofErr w:type="gramStart"/>
      <w:r w:rsidRPr="000961C9">
        <w:rPr>
          <w:rFonts w:ascii="Arial" w:hAnsi="Arial" w:cs="Arial"/>
          <w:b/>
          <w:sz w:val="20"/>
          <w:szCs w:val="20"/>
        </w:rPr>
        <w:t>we</w:t>
      </w:r>
      <w:proofErr w:type="gramEnd"/>
      <w:r w:rsidRPr="000961C9">
        <w:rPr>
          <w:rFonts w:ascii="Arial" w:hAnsi="Arial" w:cs="Arial"/>
          <w:b/>
          <w:sz w:val="20"/>
          <w:szCs w:val="20"/>
        </w:rPr>
        <w:t xml:space="preserve"> would say stem cells undergo cell differentiation to become red blood cells.</w:t>
      </w:r>
    </w:p>
    <w:p w14:paraId="5A24A669" w14:textId="77777777" w:rsidR="00A30F03" w:rsidRPr="000961C9" w:rsidRDefault="00A30F03" w:rsidP="00C57911">
      <w:pPr>
        <w:rPr>
          <w:rFonts w:ascii="Arial" w:hAnsi="Arial" w:cs="Arial"/>
          <w:b/>
          <w:color w:val="000000"/>
          <w:sz w:val="20"/>
          <w:szCs w:val="20"/>
        </w:rPr>
      </w:pPr>
    </w:p>
    <w:p w14:paraId="4B10DE97" w14:textId="77777777" w:rsidR="00542DBC" w:rsidRPr="000961C9" w:rsidRDefault="00542DBC" w:rsidP="00A30F03">
      <w:pPr>
        <w:widowControl w:val="0"/>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8.</w:t>
      </w:r>
      <w:r w:rsidR="00A30F03" w:rsidRPr="000961C9">
        <w:rPr>
          <w:rFonts w:ascii="Arial" w:hAnsi="Arial" w:cs="Arial"/>
          <w:b/>
          <w:color w:val="000000"/>
          <w:sz w:val="20"/>
          <w:szCs w:val="20"/>
        </w:rPr>
        <w:t xml:space="preserve">  </w:t>
      </w:r>
      <w:r w:rsidR="00A30F03" w:rsidRPr="000961C9">
        <w:rPr>
          <w:rFonts w:ascii="Arial" w:hAnsi="Arial" w:cs="Arial"/>
          <w:b/>
          <w:color w:val="000000"/>
          <w:sz w:val="20"/>
          <w:szCs w:val="20"/>
          <w:u w:val="single"/>
        </w:rPr>
        <w:t>How do materials necessary for cell functioning enter and exit the cell</w:t>
      </w:r>
      <w:r w:rsidR="00A30F03" w:rsidRPr="000961C9">
        <w:rPr>
          <w:rFonts w:ascii="Arial" w:hAnsi="Arial" w:cs="Arial"/>
          <w:b/>
          <w:color w:val="000000"/>
          <w:sz w:val="20"/>
          <w:szCs w:val="20"/>
        </w:rPr>
        <w:t>?</w:t>
      </w:r>
    </w:p>
    <w:p w14:paraId="61381587" w14:textId="77777777" w:rsidR="00F64AB3" w:rsidRPr="000961C9" w:rsidRDefault="00F64AB3" w:rsidP="00A30F03">
      <w:pPr>
        <w:widowControl w:val="0"/>
        <w:autoSpaceDE w:val="0"/>
        <w:autoSpaceDN w:val="0"/>
        <w:adjustRightInd w:val="0"/>
        <w:rPr>
          <w:rFonts w:ascii="Arial" w:hAnsi="Arial" w:cs="Arial"/>
          <w:b/>
          <w:color w:val="000000"/>
          <w:sz w:val="20"/>
          <w:szCs w:val="20"/>
        </w:rPr>
      </w:pPr>
    </w:p>
    <w:p w14:paraId="3F9ED19B"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The cell's plasma membrane (often referred to as the cell membrane) is essential in the movement of nutrients, oxygen, water, carbon dioxide, and wastes to enter and exit the cell. By allowing the transport of materials, the cell membrane's main job is to maintain homeostasis in the cell. The cell membrane is also essential in providing structure and protection for the cell.</w:t>
      </w:r>
    </w:p>
    <w:p w14:paraId="4ADC00EC"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 xml:space="preserve">The Fluid Mosaic Model is the accepted model of cell membranes. Fluid refers to the phospholipids freely moving about, and mosaic explains the look of the proteins embedded in the phospholipid bilayer. </w:t>
      </w:r>
    </w:p>
    <w:p w14:paraId="751C40DD"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Cell membranes are selectively permeable, that is it allows certain substances (molecules, atoms, or ions) to pass through, and not others. This usually occurs in passive transport when the size or charge prohibits movement across the membrane. Selectively permeable membranes may also play a role in active transport.</w:t>
      </w:r>
    </w:p>
    <w:p w14:paraId="57F14409"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 xml:space="preserve">Passive transport is the most accessible way for things to enter and exit the cell. Passive means that things happen without any energy added. Examples of this type of transport are diffusion and osmosis. Diffusion is the movement of a substance from high concentration to low concentration. This movement is random and occurs with the concentration gradient. Once the concentration gradient has reached equilibrium, equal concentrations of the substance are even throughout the space. Osmosis is the diffusion of water specifically. Movement of water molecules across a membrane can potentially be detrimental to a cell. Osmoregulation is the movement of water in this way. A cell in hypertonic solution has a higher concentration of a substance outside of </w:t>
      </w:r>
      <w:r w:rsidR="00FB2D10" w:rsidRPr="000961C9">
        <w:rPr>
          <w:rFonts w:ascii="Arial" w:hAnsi="Arial" w:cs="Arial"/>
          <w:b/>
          <w:sz w:val="20"/>
          <w:szCs w:val="20"/>
        </w:rPr>
        <w:t>the cell. If this substance can</w:t>
      </w:r>
      <w:r w:rsidRPr="000961C9">
        <w:rPr>
          <w:rFonts w:ascii="Arial" w:hAnsi="Arial" w:cs="Arial"/>
          <w:b/>
          <w:sz w:val="20"/>
          <w:szCs w:val="20"/>
        </w:rPr>
        <w:t xml:space="preserve">not move into the cell to reach equilibrium, the water in the cell will move out to allow equilibrium of the substance. The cell will become shriveled, and may be harder for life processes to occur. A cell in a hypotonic solution has a lower </w:t>
      </w:r>
      <w:proofErr w:type="spellStart"/>
      <w:r w:rsidRPr="000961C9">
        <w:rPr>
          <w:rFonts w:ascii="Arial" w:hAnsi="Arial" w:cs="Arial"/>
          <w:b/>
          <w:sz w:val="20"/>
          <w:szCs w:val="20"/>
        </w:rPr>
        <w:t>concetration</w:t>
      </w:r>
      <w:proofErr w:type="spellEnd"/>
      <w:r w:rsidRPr="000961C9">
        <w:rPr>
          <w:rFonts w:ascii="Arial" w:hAnsi="Arial" w:cs="Arial"/>
          <w:b/>
          <w:sz w:val="20"/>
          <w:szCs w:val="20"/>
        </w:rPr>
        <w:t xml:space="preserve"> of a substance on the outside of the cell. Water will then rush into the cell to reach equilibrium, when this occurs a cell will become swollen. Plant cells have a strong cell wall that keeps the cell from lysing (breaking), so it becomes stiff/turgid instead. Animal cells do not have this same support and often lyse as a result. Cells in isotonic solution have an equal amount of a substance inside and outside of the cell. Water will still move in and out of the cell, but at equal rates, so no net change occurs. (It is important to note that in hypertonic solutions some water moves into the cell, but far more moves out. The same is true about hypotonic solutions: some water does move out, but much more moves into the cell.)</w:t>
      </w:r>
    </w:p>
    <w:p w14:paraId="5DCC00E2"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Ion channels (aka channel proteins) are embedded proteins in the membrane that allo</w:t>
      </w:r>
      <w:r w:rsidR="003F5F73" w:rsidRPr="000961C9">
        <w:rPr>
          <w:rFonts w:ascii="Arial" w:hAnsi="Arial" w:cs="Arial"/>
          <w:b/>
          <w:sz w:val="20"/>
          <w:szCs w:val="20"/>
        </w:rPr>
        <w:t>w</w:t>
      </w:r>
      <w:r w:rsidRPr="000961C9">
        <w:rPr>
          <w:rFonts w:ascii="Arial" w:hAnsi="Arial" w:cs="Arial"/>
          <w:b/>
          <w:sz w:val="20"/>
          <w:szCs w:val="20"/>
        </w:rPr>
        <w:t xml:space="preserve">s ions to </w:t>
      </w:r>
      <w:r w:rsidR="003F5F73" w:rsidRPr="000961C9">
        <w:rPr>
          <w:rFonts w:ascii="Arial" w:hAnsi="Arial" w:cs="Arial"/>
          <w:b/>
          <w:sz w:val="20"/>
          <w:szCs w:val="20"/>
        </w:rPr>
        <w:t>diffuse into the cell. Ions can</w:t>
      </w:r>
      <w:r w:rsidRPr="000961C9">
        <w:rPr>
          <w:rFonts w:ascii="Arial" w:hAnsi="Arial" w:cs="Arial"/>
          <w:b/>
          <w:sz w:val="20"/>
          <w:szCs w:val="20"/>
        </w:rPr>
        <w:t xml:space="preserve">not normally pass in and out of the cell through the membrane because of the hydrophobic regions of the cell membrane. Ion channels act as a charge-free barrier to allow the diffusion of ions. Facilitated diffusion is another type of passive transport. It also uses no energy, but can move </w:t>
      </w:r>
      <w:proofErr w:type="spellStart"/>
      <w:r w:rsidRPr="000961C9">
        <w:rPr>
          <w:rFonts w:ascii="Arial" w:hAnsi="Arial" w:cs="Arial"/>
          <w:b/>
          <w:sz w:val="20"/>
          <w:szCs w:val="20"/>
        </w:rPr>
        <w:t>susbtances</w:t>
      </w:r>
      <w:proofErr w:type="spellEnd"/>
      <w:r w:rsidRPr="000961C9">
        <w:rPr>
          <w:rFonts w:ascii="Arial" w:hAnsi="Arial" w:cs="Arial"/>
          <w:b/>
          <w:sz w:val="20"/>
          <w:szCs w:val="20"/>
        </w:rPr>
        <w:t xml:space="preserve"> through a protein much faster than diffusion alone. These proteins are called carrier proteins, and more change the shape of the molecule being moved.</w:t>
      </w:r>
    </w:p>
    <w:p w14:paraId="764AC25A"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Active transport requires energy (mainly ATP). Energy is needed, because a substance is moved against its concentration gradient (i.e. from low concentration to high concentration). One example of active transport is the sodium-potassium pump. This protein pump allows 3Na+ out and 2K+ into a cell for every one ATP molecule that is turned into ADP. This pump balances the ion concentrations inside and outside of a cell, which keeps osmoregulation from occurring and possibly harming the cell. Cystic Fibrosis is a condition in which these Na+/K+ pumps do not function properly, and water moves in and out of cells uncontrolled. This can cause thick mucus (not enough water moving out of cells in the nasal and lung linings) to build up and develop respiratory problems.</w:t>
      </w:r>
    </w:p>
    <w:p w14:paraId="2D0EF83F" w14:textId="77777777" w:rsidR="00F64AB3" w:rsidRPr="000961C9" w:rsidRDefault="00F64AB3" w:rsidP="00F64AB3">
      <w:pPr>
        <w:widowControl w:val="0"/>
        <w:autoSpaceDE w:val="0"/>
        <w:autoSpaceDN w:val="0"/>
        <w:adjustRightInd w:val="0"/>
        <w:spacing w:after="320"/>
        <w:rPr>
          <w:rFonts w:ascii="Arial" w:hAnsi="Arial" w:cs="Arial"/>
          <w:b/>
          <w:sz w:val="20"/>
          <w:szCs w:val="20"/>
        </w:rPr>
      </w:pPr>
      <w:r w:rsidRPr="000961C9">
        <w:rPr>
          <w:rFonts w:ascii="Arial" w:hAnsi="Arial" w:cs="Arial"/>
          <w:b/>
          <w:sz w:val="20"/>
          <w:szCs w:val="20"/>
        </w:rPr>
        <w:t>Endocytosis and Exocytosis are ways for large molecules to enter and exit a cell, respectively. In this case, a cell wraps its membrane around the object and engulfs (or excretes) the substance.</w:t>
      </w:r>
    </w:p>
    <w:p w14:paraId="325664FA" w14:textId="77777777" w:rsidR="00F64AB3" w:rsidRPr="000961C9" w:rsidRDefault="00F64AB3" w:rsidP="00F64AB3">
      <w:pPr>
        <w:widowControl w:val="0"/>
        <w:autoSpaceDE w:val="0"/>
        <w:autoSpaceDN w:val="0"/>
        <w:adjustRightInd w:val="0"/>
        <w:rPr>
          <w:rFonts w:ascii="Arial" w:hAnsi="Arial" w:cs="Arial"/>
          <w:b/>
          <w:sz w:val="20"/>
          <w:szCs w:val="20"/>
        </w:rPr>
      </w:pPr>
      <w:r w:rsidRPr="000961C9">
        <w:rPr>
          <w:rFonts w:ascii="Arial" w:hAnsi="Arial" w:cs="Arial"/>
          <w:b/>
          <w:sz w:val="20"/>
          <w:szCs w:val="20"/>
        </w:rPr>
        <w:t>Lastly, cell membranes have receptor proteins to allow cell communication. Communicating with neighboring cells is important for unicellular organisms and within multicellular organisms. A specific signal molecule binds to the receptor protein. The signal may change the protein's shape and allow communication, or may signal a second messenger, which sets off a chain reaction to amplify the original signal.</w:t>
      </w:r>
    </w:p>
    <w:p w14:paraId="376C875D" w14:textId="77777777" w:rsidR="00A30F03" w:rsidRPr="000961C9" w:rsidRDefault="00A30F03" w:rsidP="00A30F03">
      <w:pPr>
        <w:widowControl w:val="0"/>
        <w:autoSpaceDE w:val="0"/>
        <w:autoSpaceDN w:val="0"/>
        <w:adjustRightInd w:val="0"/>
        <w:rPr>
          <w:rFonts w:ascii="Arial" w:hAnsi="Arial" w:cs="Arial"/>
          <w:b/>
          <w:color w:val="000000"/>
          <w:sz w:val="20"/>
          <w:szCs w:val="20"/>
        </w:rPr>
      </w:pPr>
    </w:p>
    <w:p w14:paraId="5991CBA2" w14:textId="77777777" w:rsidR="00A30F03" w:rsidRPr="000961C9" w:rsidRDefault="00A30F03" w:rsidP="00A30F03">
      <w:pPr>
        <w:widowControl w:val="0"/>
        <w:autoSpaceDE w:val="0"/>
        <w:autoSpaceDN w:val="0"/>
        <w:adjustRightInd w:val="0"/>
        <w:rPr>
          <w:rFonts w:ascii="Arial" w:hAnsi="Arial" w:cs="Arial"/>
          <w:b/>
          <w:color w:val="262626"/>
          <w:sz w:val="20"/>
          <w:szCs w:val="20"/>
        </w:rPr>
      </w:pPr>
    </w:p>
    <w:p w14:paraId="493DDF51" w14:textId="77777777" w:rsidR="00A30F03" w:rsidRPr="000961C9" w:rsidRDefault="00A30F0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5ACFB9E" w14:textId="77777777" w:rsidR="00A30F03" w:rsidRPr="000961C9" w:rsidRDefault="00A30F03"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83DCA65"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9.</w:t>
      </w:r>
      <w:r w:rsidR="00A3288F" w:rsidRPr="000961C9">
        <w:rPr>
          <w:rFonts w:ascii="Arial" w:hAnsi="Arial" w:cs="Arial"/>
          <w:b/>
          <w:color w:val="000000"/>
          <w:sz w:val="20"/>
          <w:szCs w:val="20"/>
          <w:u w:val="single"/>
        </w:rPr>
        <w:t>How do internal cellular processes show externally</w:t>
      </w:r>
      <w:r w:rsidR="00A3288F" w:rsidRPr="000961C9">
        <w:rPr>
          <w:rFonts w:ascii="Arial" w:hAnsi="Arial" w:cs="Arial"/>
          <w:b/>
          <w:color w:val="000000"/>
          <w:sz w:val="20"/>
          <w:szCs w:val="20"/>
        </w:rPr>
        <w:t xml:space="preserve">? </w:t>
      </w:r>
    </w:p>
    <w:p w14:paraId="358A510B" w14:textId="77777777" w:rsidR="00FB2D10" w:rsidRPr="000961C9" w:rsidRDefault="00FB2D1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653F05C"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   </w:t>
      </w:r>
      <w:r w:rsidR="00FB2D10" w:rsidRPr="000961C9">
        <w:rPr>
          <w:rFonts w:ascii="Arial" w:hAnsi="Arial" w:cs="Arial"/>
          <w:b/>
          <w:color w:val="000000"/>
          <w:sz w:val="20"/>
          <w:szCs w:val="20"/>
        </w:rPr>
        <w:t>(</w:t>
      </w:r>
      <w:r w:rsidRPr="000961C9">
        <w:rPr>
          <w:rFonts w:ascii="Arial" w:hAnsi="Arial" w:cs="Arial"/>
          <w:b/>
          <w:color w:val="000000"/>
          <w:sz w:val="20"/>
          <w:szCs w:val="20"/>
        </w:rPr>
        <w:t>Sweating, breathing hard, redness, temp, etc. etc.</w:t>
      </w:r>
      <w:r w:rsidR="00FB2D10" w:rsidRPr="000961C9">
        <w:rPr>
          <w:rFonts w:ascii="Arial" w:hAnsi="Arial" w:cs="Arial"/>
          <w:b/>
          <w:color w:val="000000"/>
          <w:sz w:val="20"/>
          <w:szCs w:val="20"/>
        </w:rPr>
        <w:t>)</w:t>
      </w:r>
    </w:p>
    <w:p w14:paraId="78474A4F"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1FAA259" w14:textId="67330EAA"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In plants through wilting (</w:t>
      </w:r>
      <w:proofErr w:type="spellStart"/>
      <w:r w:rsidRPr="000961C9">
        <w:rPr>
          <w:rFonts w:ascii="Arial" w:hAnsi="Arial" w:cs="Arial"/>
          <w:b/>
          <w:color w:val="000000"/>
          <w:sz w:val="20"/>
          <w:szCs w:val="20"/>
        </w:rPr>
        <w:t>turger</w:t>
      </w:r>
      <w:proofErr w:type="spellEnd"/>
      <w:r w:rsidRPr="000961C9">
        <w:rPr>
          <w:rFonts w:ascii="Arial" w:hAnsi="Arial" w:cs="Arial"/>
          <w:b/>
          <w:color w:val="000000"/>
          <w:sz w:val="20"/>
          <w:szCs w:val="20"/>
        </w:rPr>
        <w:t xml:space="preserve"> pressure) tropism</w:t>
      </w:r>
    </w:p>
    <w:p w14:paraId="2D38B956" w14:textId="77777777" w:rsidR="00FB2D10" w:rsidRPr="000961C9" w:rsidRDefault="00FB2D1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42AEFC1"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E3CC550"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10. </w:t>
      </w:r>
      <w:r w:rsidRPr="000961C9">
        <w:rPr>
          <w:rFonts w:ascii="Arial" w:hAnsi="Arial" w:cs="Arial"/>
          <w:b/>
          <w:color w:val="000000"/>
          <w:sz w:val="20"/>
          <w:szCs w:val="20"/>
          <w:u w:val="single"/>
        </w:rPr>
        <w:t>What makes cell structures interdependent</w:t>
      </w:r>
      <w:r w:rsidRPr="000961C9">
        <w:rPr>
          <w:rFonts w:ascii="Arial" w:hAnsi="Arial" w:cs="Arial"/>
          <w:b/>
          <w:color w:val="000000"/>
          <w:sz w:val="20"/>
          <w:szCs w:val="20"/>
        </w:rPr>
        <w:t xml:space="preserve">? </w:t>
      </w:r>
    </w:p>
    <w:p w14:paraId="6C6A4DD3"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5388798" w14:textId="77777777" w:rsidR="00E9474B" w:rsidRPr="000961C9" w:rsidRDefault="00E9474B" w:rsidP="00E9474B">
      <w:pPr>
        <w:widowControl w:val="0"/>
        <w:autoSpaceDE w:val="0"/>
        <w:autoSpaceDN w:val="0"/>
        <w:adjustRightInd w:val="0"/>
        <w:rPr>
          <w:rFonts w:ascii="Arial" w:hAnsi="Arial" w:cs="Arial"/>
          <w:b/>
          <w:color w:val="262626"/>
          <w:sz w:val="20"/>
          <w:szCs w:val="20"/>
        </w:rPr>
      </w:pPr>
      <w:r w:rsidRPr="000961C9">
        <w:rPr>
          <w:rFonts w:ascii="Arial" w:hAnsi="Arial" w:cs="Arial"/>
          <w:b/>
          <w:color w:val="262626"/>
          <w:sz w:val="20"/>
          <w:szCs w:val="20"/>
        </w:rPr>
        <w:t xml:space="preserve">A </w:t>
      </w:r>
      <w:r w:rsidRPr="000961C9">
        <w:rPr>
          <w:rFonts w:ascii="Arial" w:hAnsi="Arial" w:cs="Arial"/>
          <w:b/>
          <w:color w:val="2F4F77"/>
          <w:sz w:val="20"/>
          <w:szCs w:val="20"/>
        </w:rPr>
        <w:t>nerve cell</w:t>
      </w:r>
      <w:r w:rsidRPr="000961C9">
        <w:rPr>
          <w:rFonts w:ascii="Arial" w:hAnsi="Arial" w:cs="Arial"/>
          <w:b/>
          <w:color w:val="262626"/>
          <w:sz w:val="20"/>
          <w:szCs w:val="20"/>
        </w:rPr>
        <w:t xml:space="preserve"> carries messages from one place to another, so it is long and reaches from place to place and has branching parts on the ends to transfer and receive the messages. A </w:t>
      </w:r>
      <w:r w:rsidRPr="000961C9">
        <w:rPr>
          <w:rFonts w:ascii="Arial" w:hAnsi="Arial" w:cs="Arial"/>
          <w:b/>
          <w:color w:val="2F4F77"/>
          <w:sz w:val="20"/>
          <w:szCs w:val="20"/>
        </w:rPr>
        <w:t>red blood cell</w:t>
      </w:r>
      <w:r w:rsidRPr="000961C9">
        <w:rPr>
          <w:rFonts w:ascii="Arial" w:hAnsi="Arial" w:cs="Arial"/>
          <w:b/>
          <w:color w:val="262626"/>
          <w:sz w:val="20"/>
          <w:szCs w:val="20"/>
        </w:rPr>
        <w:t xml:space="preserve"> must squeeze through tiny capillaries, so it is small and rounded. A cell that needs lots of energy has many </w:t>
      </w:r>
      <w:proofErr w:type="gramStart"/>
      <w:r w:rsidRPr="000961C9">
        <w:rPr>
          <w:rFonts w:ascii="Arial" w:hAnsi="Arial" w:cs="Arial"/>
          <w:b/>
          <w:color w:val="262626"/>
          <w:sz w:val="20"/>
          <w:szCs w:val="20"/>
        </w:rPr>
        <w:t>mitochondria which</w:t>
      </w:r>
      <w:proofErr w:type="gramEnd"/>
      <w:r w:rsidRPr="000961C9">
        <w:rPr>
          <w:rFonts w:ascii="Arial" w:hAnsi="Arial" w:cs="Arial"/>
          <w:b/>
          <w:color w:val="262626"/>
          <w:sz w:val="20"/>
          <w:szCs w:val="20"/>
        </w:rPr>
        <w:t xml:space="preserve"> break down sugars to make ATPs. A cell that secretes </w:t>
      </w:r>
      <w:r w:rsidRPr="000961C9">
        <w:rPr>
          <w:rFonts w:ascii="Arial" w:hAnsi="Arial" w:cs="Arial"/>
          <w:b/>
          <w:color w:val="2F4F77"/>
          <w:sz w:val="20"/>
          <w:szCs w:val="20"/>
        </w:rPr>
        <w:t>cell products</w:t>
      </w:r>
      <w:r w:rsidRPr="000961C9">
        <w:rPr>
          <w:rFonts w:ascii="Arial" w:hAnsi="Arial" w:cs="Arial"/>
          <w:b/>
          <w:color w:val="262626"/>
          <w:sz w:val="20"/>
          <w:szCs w:val="20"/>
        </w:rPr>
        <w:t xml:space="preserve"> (in the liver, etc.) has many Golgi bodies that sorts and packages the secretions.</w:t>
      </w:r>
    </w:p>
    <w:p w14:paraId="24B6BA72"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11B744B"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54922A8"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11. </w:t>
      </w:r>
      <w:r w:rsidRPr="000961C9">
        <w:rPr>
          <w:rFonts w:ascii="Arial" w:hAnsi="Arial" w:cs="Arial"/>
          <w:b/>
          <w:color w:val="000000"/>
          <w:sz w:val="20"/>
          <w:szCs w:val="20"/>
          <w:u w:val="single"/>
        </w:rPr>
        <w:t>How do cells become specialized for specific tasks within an organism</w:t>
      </w:r>
      <w:r w:rsidRPr="000961C9">
        <w:rPr>
          <w:rFonts w:ascii="Arial" w:hAnsi="Arial" w:cs="Arial"/>
          <w:b/>
          <w:color w:val="000000"/>
          <w:sz w:val="20"/>
          <w:szCs w:val="20"/>
        </w:rPr>
        <w:t xml:space="preserve">? </w:t>
      </w:r>
    </w:p>
    <w:p w14:paraId="41C376D3" w14:textId="77777777" w:rsidR="00AB7A98" w:rsidRPr="000961C9" w:rsidRDefault="00AB7A98"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2B256CC" w14:textId="77777777" w:rsidR="00F54C5A" w:rsidRPr="000961C9" w:rsidRDefault="00AB7A98" w:rsidP="00F54C5A">
      <w:pPr>
        <w:widowControl w:val="0"/>
        <w:autoSpaceDE w:val="0"/>
        <w:autoSpaceDN w:val="0"/>
        <w:adjustRightInd w:val="0"/>
        <w:rPr>
          <w:rFonts w:ascii="Arial" w:hAnsi="Arial" w:cs="Arial"/>
          <w:b/>
          <w:sz w:val="20"/>
          <w:szCs w:val="20"/>
        </w:rPr>
      </w:pPr>
      <w:r w:rsidRPr="000961C9">
        <w:rPr>
          <w:rFonts w:ascii="Arial" w:hAnsi="Arial" w:cs="Arial"/>
          <w:b/>
          <w:color w:val="262626"/>
          <w:sz w:val="20"/>
          <w:szCs w:val="20"/>
        </w:rPr>
        <w:t xml:space="preserve">Cells become specialized to perform different function in multicellular organisms through </w:t>
      </w:r>
      <w:r w:rsidRPr="000961C9">
        <w:rPr>
          <w:rFonts w:ascii="Arial" w:hAnsi="Arial" w:cs="Arial"/>
          <w:b/>
          <w:sz w:val="20"/>
          <w:szCs w:val="20"/>
        </w:rPr>
        <w:t>differentiations</w:t>
      </w:r>
      <w:r w:rsidR="00F54C5A" w:rsidRPr="000961C9">
        <w:rPr>
          <w:rFonts w:ascii="Arial" w:hAnsi="Arial" w:cs="Arial"/>
          <w:b/>
          <w:sz w:val="20"/>
          <w:szCs w:val="20"/>
        </w:rPr>
        <w:t xml:space="preserve">. </w:t>
      </w:r>
      <w:r w:rsidR="00F54C5A" w:rsidRPr="000961C9">
        <w:rPr>
          <w:rFonts w:ascii="Arial" w:hAnsi="Arial" w:cs="Arial"/>
          <w:b/>
          <w:bCs/>
          <w:sz w:val="20"/>
          <w:szCs w:val="20"/>
        </w:rPr>
        <w:t>Cellular differentiation</w:t>
      </w:r>
      <w:r w:rsidR="00F54C5A" w:rsidRPr="000961C9">
        <w:rPr>
          <w:rFonts w:ascii="Arial" w:hAnsi="Arial" w:cs="Arial"/>
          <w:b/>
          <w:sz w:val="20"/>
          <w:szCs w:val="20"/>
        </w:rPr>
        <w:t xml:space="preserve"> is an embryological process by which an unspecialized </w:t>
      </w:r>
      <w:hyperlink r:id="rId14" w:history="1">
        <w:r w:rsidR="00F54C5A" w:rsidRPr="000961C9">
          <w:rPr>
            <w:rFonts w:ascii="Arial" w:hAnsi="Arial" w:cs="Arial"/>
            <w:b/>
            <w:sz w:val="20"/>
            <w:szCs w:val="20"/>
          </w:rPr>
          <w:t>cell</w:t>
        </w:r>
      </w:hyperlink>
      <w:r w:rsidR="00F54C5A" w:rsidRPr="000961C9">
        <w:rPr>
          <w:rFonts w:ascii="Arial" w:hAnsi="Arial" w:cs="Arial"/>
          <w:b/>
          <w:sz w:val="20"/>
          <w:szCs w:val="20"/>
        </w:rPr>
        <w:t xml:space="preserve"> becomes specialized into one of the many cell types that make up the body</w:t>
      </w:r>
    </w:p>
    <w:p w14:paraId="0EB870EE"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4D1235E" w14:textId="77777777" w:rsidR="00E9474B" w:rsidRPr="000961C9" w:rsidRDefault="00E9474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646B3DF"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12. </w:t>
      </w:r>
      <w:r w:rsidRPr="000961C9">
        <w:rPr>
          <w:rFonts w:ascii="Arial" w:hAnsi="Arial" w:cs="Arial"/>
          <w:b/>
          <w:color w:val="000000"/>
          <w:sz w:val="20"/>
          <w:szCs w:val="20"/>
          <w:u w:val="single"/>
        </w:rPr>
        <w:t>How are cell division processes among organisms alike or different</w:t>
      </w:r>
      <w:r w:rsidRPr="000961C9">
        <w:rPr>
          <w:rFonts w:ascii="Arial" w:hAnsi="Arial" w:cs="Arial"/>
          <w:b/>
          <w:color w:val="000000"/>
          <w:sz w:val="20"/>
          <w:szCs w:val="20"/>
        </w:rPr>
        <w:t xml:space="preserve">? </w:t>
      </w:r>
    </w:p>
    <w:p w14:paraId="116F7357" w14:textId="77777777" w:rsidR="00F54C5A" w:rsidRPr="000961C9" w:rsidRDefault="00F54C5A"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BA897DC" w14:textId="77777777" w:rsidR="00F54C5A" w:rsidRPr="000961C9" w:rsidRDefault="00F54C5A" w:rsidP="00F54C5A">
      <w:pPr>
        <w:widowControl w:val="0"/>
        <w:autoSpaceDE w:val="0"/>
        <w:autoSpaceDN w:val="0"/>
        <w:adjustRightInd w:val="0"/>
        <w:spacing w:after="160"/>
        <w:rPr>
          <w:rFonts w:ascii="Arial" w:hAnsi="Arial" w:cs="Arial"/>
          <w:b/>
          <w:sz w:val="20"/>
          <w:szCs w:val="20"/>
        </w:rPr>
      </w:pPr>
      <w:r w:rsidRPr="000961C9">
        <w:rPr>
          <w:rFonts w:ascii="Arial" w:hAnsi="Arial" w:cs="Arial"/>
          <w:b/>
          <w:bCs/>
          <w:sz w:val="20"/>
          <w:szCs w:val="20"/>
        </w:rPr>
        <w:t>Mitosis</w:t>
      </w:r>
      <w:r w:rsidRPr="000961C9">
        <w:rPr>
          <w:rFonts w:ascii="Arial" w:hAnsi="Arial" w:cs="Arial"/>
          <w:b/>
          <w:sz w:val="20"/>
          <w:szCs w:val="20"/>
        </w:rPr>
        <w:t xml:space="preserve"> is a type of cellular reproduction where a cell will produce an identical replica of itself with the same number and patterns of </w:t>
      </w:r>
      <w:hyperlink r:id="rId15" w:history="1">
        <w:r w:rsidRPr="000961C9">
          <w:rPr>
            <w:rFonts w:ascii="Arial" w:hAnsi="Arial" w:cs="Arial"/>
            <w:b/>
            <w:sz w:val="20"/>
            <w:szCs w:val="20"/>
          </w:rPr>
          <w:t>genes</w:t>
        </w:r>
      </w:hyperlink>
      <w:r w:rsidRPr="000961C9">
        <w:rPr>
          <w:rFonts w:ascii="Arial" w:hAnsi="Arial" w:cs="Arial"/>
          <w:b/>
          <w:sz w:val="20"/>
          <w:szCs w:val="20"/>
        </w:rPr>
        <w:t xml:space="preserve"> and chromosomes.</w:t>
      </w:r>
    </w:p>
    <w:p w14:paraId="0DD6C92A" w14:textId="77777777" w:rsidR="00F54C5A" w:rsidRPr="000961C9" w:rsidRDefault="00F54C5A" w:rsidP="00F54C5A">
      <w:pPr>
        <w:widowControl w:val="0"/>
        <w:autoSpaceDE w:val="0"/>
        <w:autoSpaceDN w:val="0"/>
        <w:adjustRightInd w:val="0"/>
        <w:spacing w:after="160"/>
        <w:rPr>
          <w:rFonts w:ascii="Arial" w:hAnsi="Arial" w:cs="Arial"/>
          <w:b/>
          <w:sz w:val="20"/>
          <w:szCs w:val="20"/>
        </w:rPr>
      </w:pPr>
      <w:r w:rsidRPr="000961C9">
        <w:rPr>
          <w:rFonts w:ascii="Arial" w:hAnsi="Arial" w:cs="Arial"/>
          <w:b/>
          <w:bCs/>
          <w:sz w:val="20"/>
          <w:szCs w:val="20"/>
        </w:rPr>
        <w:t>Meiosis</w:t>
      </w:r>
      <w:r w:rsidRPr="000961C9">
        <w:rPr>
          <w:rFonts w:ascii="Arial" w:hAnsi="Arial" w:cs="Arial"/>
          <w:b/>
          <w:sz w:val="20"/>
          <w:szCs w:val="20"/>
        </w:rPr>
        <w:t xml:space="preserve">, on the other hand, is a special process in cellular division where cells are created containing gene patterns of different types and combinations with 50% of the number of </w:t>
      </w:r>
      <w:hyperlink r:id="rId16" w:history="1">
        <w:r w:rsidRPr="000961C9">
          <w:rPr>
            <w:rFonts w:ascii="Arial" w:hAnsi="Arial" w:cs="Arial"/>
            <w:b/>
            <w:sz w:val="20"/>
            <w:szCs w:val="20"/>
          </w:rPr>
          <w:t>chromosomes</w:t>
        </w:r>
      </w:hyperlink>
      <w:r w:rsidRPr="000961C9">
        <w:rPr>
          <w:rFonts w:ascii="Arial" w:hAnsi="Arial" w:cs="Arial"/>
          <w:b/>
          <w:sz w:val="20"/>
          <w:szCs w:val="20"/>
        </w:rPr>
        <w:t xml:space="preserve"> of the original cell.</w:t>
      </w:r>
    </w:p>
    <w:p w14:paraId="03EFF5A7" w14:textId="77777777" w:rsidR="00F54C5A" w:rsidRPr="000961C9" w:rsidRDefault="00F54C5A" w:rsidP="00F54C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Meiosis is used in sexual reproduction of organisms to combine male and female, through the </w:t>
      </w:r>
      <w:proofErr w:type="spellStart"/>
      <w:r w:rsidRPr="000961C9">
        <w:rPr>
          <w:rFonts w:ascii="Arial" w:hAnsi="Arial" w:cs="Arial"/>
          <w:b/>
          <w:sz w:val="20"/>
          <w:szCs w:val="20"/>
        </w:rPr>
        <w:t>spermazoa</w:t>
      </w:r>
      <w:proofErr w:type="spellEnd"/>
      <w:r w:rsidRPr="000961C9">
        <w:rPr>
          <w:rFonts w:ascii="Arial" w:hAnsi="Arial" w:cs="Arial"/>
          <w:b/>
          <w:sz w:val="20"/>
          <w:szCs w:val="20"/>
        </w:rPr>
        <w:t xml:space="preserve"> and egg, to create a new, singular biological organism. Mitosis is used by single celled organisms to reproduce, or in the organic growth of tissues and fibers.</w:t>
      </w:r>
    </w:p>
    <w:p w14:paraId="27AFAD49" w14:textId="77777777" w:rsidR="00F54C5A" w:rsidRPr="000961C9" w:rsidRDefault="00F54C5A"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997840B" w14:textId="77777777" w:rsidR="00F54C5A" w:rsidRPr="000961C9" w:rsidRDefault="00F54C5A"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4B14826"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13. </w:t>
      </w:r>
      <w:r w:rsidRPr="000961C9">
        <w:rPr>
          <w:rFonts w:ascii="Arial" w:hAnsi="Arial" w:cs="Arial"/>
          <w:b/>
          <w:color w:val="000000"/>
          <w:sz w:val="20"/>
          <w:szCs w:val="20"/>
          <w:u w:val="single"/>
        </w:rPr>
        <w:t>How is cellular waste disposal similar to waste disposal of an entire organism</w:t>
      </w:r>
      <w:r w:rsidRPr="000961C9">
        <w:rPr>
          <w:rFonts w:ascii="Arial" w:hAnsi="Arial" w:cs="Arial"/>
          <w:b/>
          <w:color w:val="000000"/>
          <w:sz w:val="20"/>
          <w:szCs w:val="20"/>
        </w:rPr>
        <w:t xml:space="preserve">? </w:t>
      </w:r>
    </w:p>
    <w:p w14:paraId="0029D5D1" w14:textId="77777777" w:rsidR="00922C45" w:rsidRPr="000961C9" w:rsidRDefault="00922C45"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FFC57A4" w14:textId="77777777" w:rsidR="00922C45" w:rsidRPr="000961C9" w:rsidRDefault="00922C45"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      Both take in the materials needed and discard or excrete what is not needed</w:t>
      </w:r>
    </w:p>
    <w:p w14:paraId="6EBB0891" w14:textId="77777777" w:rsidR="00C7340C" w:rsidRPr="000961C9" w:rsidRDefault="00C7340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84490AC" w14:textId="77777777" w:rsidR="00FB2D10" w:rsidRPr="000961C9" w:rsidRDefault="00FB2D1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96EE2D7"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14. </w:t>
      </w:r>
      <w:r w:rsidRPr="000961C9">
        <w:rPr>
          <w:rFonts w:ascii="Arial" w:hAnsi="Arial" w:cs="Arial"/>
          <w:b/>
          <w:color w:val="000000"/>
          <w:sz w:val="20"/>
          <w:szCs w:val="20"/>
          <w:u w:val="single"/>
        </w:rPr>
        <w:t>Are all cells the same size</w:t>
      </w:r>
      <w:r w:rsidRPr="000961C9">
        <w:rPr>
          <w:rFonts w:ascii="Arial" w:hAnsi="Arial" w:cs="Arial"/>
          <w:b/>
          <w:color w:val="000000"/>
          <w:sz w:val="20"/>
          <w:szCs w:val="20"/>
        </w:rPr>
        <w:t>?</w:t>
      </w:r>
    </w:p>
    <w:p w14:paraId="4E01091A" w14:textId="77777777" w:rsidR="001856EA" w:rsidRPr="000961C9" w:rsidRDefault="001856EA"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8C710BA" w14:textId="77777777" w:rsidR="001856EA" w:rsidRPr="000961C9" w:rsidRDefault="001856EA"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No, </w:t>
      </w:r>
      <w:r w:rsidRPr="000961C9">
        <w:rPr>
          <w:rFonts w:ascii="Arial" w:hAnsi="Arial" w:cs="Arial"/>
          <w:b/>
          <w:sz w:val="20"/>
          <w:szCs w:val="20"/>
        </w:rPr>
        <w:t xml:space="preserve">Some organisms, such as most </w:t>
      </w:r>
      <w:hyperlink r:id="rId17" w:history="1">
        <w:r w:rsidRPr="000961C9">
          <w:rPr>
            <w:rFonts w:ascii="Arial" w:hAnsi="Arial" w:cs="Arial"/>
            <w:b/>
            <w:sz w:val="20"/>
            <w:szCs w:val="20"/>
          </w:rPr>
          <w:t>bacteria</w:t>
        </w:r>
      </w:hyperlink>
      <w:r w:rsidRPr="000961C9">
        <w:rPr>
          <w:rFonts w:ascii="Arial" w:hAnsi="Arial" w:cs="Arial"/>
          <w:b/>
          <w:sz w:val="20"/>
          <w:szCs w:val="20"/>
        </w:rPr>
        <w:t xml:space="preserve">, are </w:t>
      </w:r>
      <w:hyperlink r:id="rId18" w:history="1">
        <w:r w:rsidRPr="000961C9">
          <w:rPr>
            <w:rFonts w:ascii="Arial" w:hAnsi="Arial" w:cs="Arial"/>
            <w:b/>
            <w:sz w:val="20"/>
            <w:szCs w:val="20"/>
          </w:rPr>
          <w:t>unicellular</w:t>
        </w:r>
      </w:hyperlink>
      <w:r w:rsidRPr="000961C9">
        <w:rPr>
          <w:rFonts w:ascii="Arial" w:hAnsi="Arial" w:cs="Arial"/>
          <w:b/>
          <w:sz w:val="20"/>
          <w:szCs w:val="20"/>
        </w:rPr>
        <w:t xml:space="preserve"> (consist of a single cell). Other organisms, such as </w:t>
      </w:r>
      <w:hyperlink r:id="rId19" w:history="1">
        <w:r w:rsidRPr="000961C9">
          <w:rPr>
            <w:rFonts w:ascii="Arial" w:hAnsi="Arial" w:cs="Arial"/>
            <w:b/>
            <w:sz w:val="20"/>
            <w:szCs w:val="20"/>
          </w:rPr>
          <w:t>humans</w:t>
        </w:r>
      </w:hyperlink>
      <w:r w:rsidRPr="000961C9">
        <w:rPr>
          <w:rFonts w:ascii="Arial" w:hAnsi="Arial" w:cs="Arial"/>
          <w:b/>
          <w:sz w:val="20"/>
          <w:szCs w:val="20"/>
        </w:rPr>
        <w:t xml:space="preserve">, are </w:t>
      </w:r>
      <w:hyperlink r:id="rId20" w:history="1">
        <w:r w:rsidRPr="000961C9">
          <w:rPr>
            <w:rFonts w:ascii="Arial" w:hAnsi="Arial" w:cs="Arial"/>
            <w:b/>
            <w:sz w:val="20"/>
            <w:szCs w:val="20"/>
          </w:rPr>
          <w:t>multicellular</w:t>
        </w:r>
      </w:hyperlink>
      <w:r w:rsidRPr="000961C9">
        <w:rPr>
          <w:rFonts w:ascii="Arial" w:hAnsi="Arial" w:cs="Arial"/>
          <w:b/>
          <w:sz w:val="20"/>
          <w:szCs w:val="20"/>
        </w:rPr>
        <w:t>. Humans have about 100 trillion or 10</w:t>
      </w:r>
      <w:r w:rsidRPr="000961C9">
        <w:rPr>
          <w:rFonts w:ascii="Arial" w:hAnsi="Arial" w:cs="Arial"/>
          <w:b/>
          <w:sz w:val="20"/>
          <w:szCs w:val="20"/>
          <w:vertAlign w:val="superscript"/>
        </w:rPr>
        <w:t>14</w:t>
      </w:r>
      <w:r w:rsidRPr="000961C9">
        <w:rPr>
          <w:rFonts w:ascii="Arial" w:hAnsi="Arial" w:cs="Arial"/>
          <w:b/>
          <w:sz w:val="20"/>
          <w:szCs w:val="20"/>
        </w:rPr>
        <w:t xml:space="preserve"> cells; a typical cell size is 10 </w:t>
      </w:r>
      <w:hyperlink r:id="rId21" w:history="1">
        <w:r w:rsidRPr="000961C9">
          <w:rPr>
            <w:rFonts w:ascii="Arial" w:hAnsi="Arial" w:cs="Arial"/>
            <w:b/>
            <w:sz w:val="20"/>
            <w:szCs w:val="20"/>
          </w:rPr>
          <w:t>µm</w:t>
        </w:r>
      </w:hyperlink>
      <w:r w:rsidRPr="000961C9">
        <w:rPr>
          <w:rFonts w:ascii="Arial" w:hAnsi="Arial" w:cs="Arial"/>
          <w:b/>
          <w:sz w:val="20"/>
          <w:szCs w:val="20"/>
        </w:rPr>
        <w:t xml:space="preserve"> and a typical cell mass is 1 </w:t>
      </w:r>
      <w:hyperlink r:id="rId22" w:history="1">
        <w:proofErr w:type="spellStart"/>
        <w:r w:rsidRPr="000961C9">
          <w:rPr>
            <w:rFonts w:ascii="Arial" w:hAnsi="Arial" w:cs="Arial"/>
            <w:b/>
            <w:sz w:val="20"/>
            <w:szCs w:val="20"/>
          </w:rPr>
          <w:t>nanogram</w:t>
        </w:r>
        <w:proofErr w:type="spellEnd"/>
      </w:hyperlink>
      <w:r w:rsidRPr="000961C9">
        <w:rPr>
          <w:rFonts w:ascii="Arial" w:hAnsi="Arial" w:cs="Arial"/>
          <w:b/>
          <w:sz w:val="20"/>
          <w:szCs w:val="20"/>
        </w:rPr>
        <w:t xml:space="preserve">. The longest human cells are about 135 µm in the </w:t>
      </w:r>
      <w:hyperlink r:id="rId23" w:history="1">
        <w:r w:rsidRPr="000961C9">
          <w:rPr>
            <w:rFonts w:ascii="Arial" w:hAnsi="Arial" w:cs="Arial"/>
            <w:b/>
            <w:sz w:val="20"/>
            <w:szCs w:val="20"/>
          </w:rPr>
          <w:t>anterior horn in the spinal cord</w:t>
        </w:r>
      </w:hyperlink>
      <w:r w:rsidRPr="000961C9">
        <w:rPr>
          <w:rFonts w:ascii="Arial" w:hAnsi="Arial" w:cs="Arial"/>
          <w:b/>
          <w:sz w:val="20"/>
          <w:szCs w:val="20"/>
        </w:rPr>
        <w:t xml:space="preserve"> while </w:t>
      </w:r>
      <w:hyperlink r:id="rId24" w:history="1">
        <w:r w:rsidRPr="000961C9">
          <w:rPr>
            <w:rFonts w:ascii="Arial" w:hAnsi="Arial" w:cs="Arial"/>
            <w:b/>
            <w:sz w:val="20"/>
            <w:szCs w:val="20"/>
          </w:rPr>
          <w:t>granule cells</w:t>
        </w:r>
      </w:hyperlink>
      <w:r w:rsidRPr="000961C9">
        <w:rPr>
          <w:rFonts w:ascii="Arial" w:hAnsi="Arial" w:cs="Arial"/>
          <w:b/>
          <w:sz w:val="20"/>
          <w:szCs w:val="20"/>
        </w:rPr>
        <w:t xml:space="preserve"> in the </w:t>
      </w:r>
      <w:hyperlink r:id="rId25" w:history="1">
        <w:r w:rsidRPr="000961C9">
          <w:rPr>
            <w:rFonts w:ascii="Arial" w:hAnsi="Arial" w:cs="Arial"/>
            <w:b/>
            <w:sz w:val="20"/>
            <w:szCs w:val="20"/>
          </w:rPr>
          <w:t>cerebellum</w:t>
        </w:r>
      </w:hyperlink>
      <w:r w:rsidRPr="000961C9">
        <w:rPr>
          <w:rFonts w:ascii="Arial" w:hAnsi="Arial" w:cs="Arial"/>
          <w:b/>
          <w:sz w:val="20"/>
          <w:szCs w:val="20"/>
        </w:rPr>
        <w:t xml:space="preserve">, the smallest, can be some 4 µm and the longest cell can reach from the toe to the lower </w:t>
      </w:r>
      <w:hyperlink r:id="rId26" w:history="1">
        <w:r w:rsidRPr="000961C9">
          <w:rPr>
            <w:rFonts w:ascii="Arial" w:hAnsi="Arial" w:cs="Arial"/>
            <w:b/>
            <w:sz w:val="20"/>
            <w:szCs w:val="20"/>
          </w:rPr>
          <w:t>brain stem</w:t>
        </w:r>
      </w:hyperlink>
      <w:r w:rsidRPr="000961C9">
        <w:rPr>
          <w:rFonts w:ascii="Arial" w:hAnsi="Arial" w:cs="Arial"/>
          <w:b/>
          <w:sz w:val="20"/>
          <w:szCs w:val="20"/>
        </w:rPr>
        <w:t xml:space="preserve"> (</w:t>
      </w:r>
      <w:hyperlink r:id="rId27" w:history="1">
        <w:proofErr w:type="spellStart"/>
        <w:r w:rsidRPr="000961C9">
          <w:rPr>
            <w:rFonts w:ascii="Arial" w:hAnsi="Arial" w:cs="Arial"/>
            <w:b/>
            <w:sz w:val="20"/>
            <w:szCs w:val="20"/>
          </w:rPr>
          <w:t>Pseudounipolar</w:t>
        </w:r>
        <w:proofErr w:type="spellEnd"/>
        <w:r w:rsidRPr="000961C9">
          <w:rPr>
            <w:rFonts w:ascii="Arial" w:hAnsi="Arial" w:cs="Arial"/>
            <w:b/>
            <w:sz w:val="20"/>
            <w:szCs w:val="20"/>
          </w:rPr>
          <w:t xml:space="preserve"> cells</w:t>
        </w:r>
      </w:hyperlink>
      <w:r w:rsidRPr="000961C9">
        <w:rPr>
          <w:rFonts w:ascii="Arial" w:hAnsi="Arial" w:cs="Arial"/>
          <w:b/>
          <w:sz w:val="20"/>
          <w:szCs w:val="20"/>
        </w:rPr>
        <w:t xml:space="preserve">). The largest known cells are </w:t>
      </w:r>
      <w:proofErr w:type="spellStart"/>
      <w:r w:rsidRPr="000961C9">
        <w:rPr>
          <w:rFonts w:ascii="Arial" w:hAnsi="Arial" w:cs="Arial"/>
          <w:b/>
          <w:sz w:val="20"/>
          <w:szCs w:val="20"/>
        </w:rPr>
        <w:t>unfertilised</w:t>
      </w:r>
      <w:proofErr w:type="spellEnd"/>
      <w:r w:rsidRPr="000961C9">
        <w:rPr>
          <w:rFonts w:ascii="Arial" w:hAnsi="Arial" w:cs="Arial"/>
          <w:b/>
          <w:sz w:val="20"/>
          <w:szCs w:val="20"/>
        </w:rPr>
        <w:t xml:space="preserve"> </w:t>
      </w:r>
      <w:hyperlink r:id="rId28" w:history="1">
        <w:r w:rsidRPr="000961C9">
          <w:rPr>
            <w:rFonts w:ascii="Arial" w:hAnsi="Arial" w:cs="Arial"/>
            <w:b/>
            <w:sz w:val="20"/>
            <w:szCs w:val="20"/>
          </w:rPr>
          <w:t>ostrich</w:t>
        </w:r>
      </w:hyperlink>
      <w:r w:rsidRPr="000961C9">
        <w:rPr>
          <w:rFonts w:ascii="Arial" w:hAnsi="Arial" w:cs="Arial"/>
          <w:b/>
          <w:sz w:val="20"/>
          <w:szCs w:val="20"/>
        </w:rPr>
        <w:t xml:space="preserve"> </w:t>
      </w:r>
      <w:hyperlink r:id="rId29" w:history="1">
        <w:r w:rsidRPr="000961C9">
          <w:rPr>
            <w:rFonts w:ascii="Arial" w:hAnsi="Arial" w:cs="Arial"/>
            <w:b/>
            <w:sz w:val="20"/>
            <w:szCs w:val="20"/>
          </w:rPr>
          <w:t>egg cells</w:t>
        </w:r>
      </w:hyperlink>
      <w:r w:rsidRPr="000961C9">
        <w:rPr>
          <w:rFonts w:ascii="Arial" w:hAnsi="Arial" w:cs="Arial"/>
          <w:b/>
          <w:sz w:val="20"/>
          <w:szCs w:val="20"/>
        </w:rPr>
        <w:t>, which weigh 3.3 pounds</w:t>
      </w:r>
    </w:p>
    <w:p w14:paraId="27D960BA" w14:textId="77777777" w:rsidR="00C7340C" w:rsidRPr="000961C9" w:rsidRDefault="00C7340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960790A" w14:textId="77777777" w:rsidR="00C7340C" w:rsidRPr="000961C9" w:rsidRDefault="00C7340C" w:rsidP="00C7340C">
      <w:pPr>
        <w:widowControl w:val="0"/>
        <w:autoSpaceDE w:val="0"/>
        <w:autoSpaceDN w:val="0"/>
        <w:adjustRightInd w:val="0"/>
        <w:rPr>
          <w:rFonts w:ascii="Arial" w:hAnsi="Arial" w:cs="Arial"/>
          <w:b/>
          <w:bCs/>
          <w:sz w:val="20"/>
          <w:szCs w:val="20"/>
        </w:rPr>
      </w:pPr>
      <w:r w:rsidRPr="000961C9">
        <w:rPr>
          <w:rFonts w:ascii="Arial" w:hAnsi="Arial" w:cs="Arial"/>
          <w:b/>
          <w:bCs/>
          <w:sz w:val="20"/>
          <w:szCs w:val="20"/>
        </w:rPr>
        <w:t>Summary</w:t>
      </w:r>
    </w:p>
    <w:p w14:paraId="65105AAF"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The cell operates as a complete factory with the nucleus as the control center of all cellular activities.</w:t>
      </w:r>
    </w:p>
    <w:p w14:paraId="3F73D48D"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 xml:space="preserve">Microscopes enable visualization of cellular organelles. The light microscope gave rise to SEM used for surface details and TEM used for </w:t>
      </w:r>
      <w:proofErr w:type="spellStart"/>
      <w:r w:rsidRPr="000961C9">
        <w:rPr>
          <w:rFonts w:ascii="Arial" w:hAnsi="Arial" w:cs="Arial"/>
          <w:b/>
          <w:sz w:val="20"/>
          <w:szCs w:val="20"/>
        </w:rPr>
        <w:t>ultrastructural</w:t>
      </w:r>
      <w:proofErr w:type="spellEnd"/>
      <w:r w:rsidRPr="000961C9">
        <w:rPr>
          <w:rFonts w:ascii="Arial" w:hAnsi="Arial" w:cs="Arial"/>
          <w:b/>
          <w:sz w:val="20"/>
          <w:szCs w:val="20"/>
        </w:rPr>
        <w:t xml:space="preserve"> details.</w:t>
      </w:r>
    </w:p>
    <w:p w14:paraId="59ADEB0E"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Cell sizes vary. They range from small mammalian blood cells to large avian eggs. Some cells such as nerve cells are long.</w:t>
      </w:r>
    </w:p>
    <w:p w14:paraId="001F5D05"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 xml:space="preserve">Two types of cells are available. Prokaryotes are unicellular organism and Eukaryotes are multicellular. Prokaryotes are believed to be the ancestors of modern day bacteria, which consist of </w:t>
      </w:r>
      <w:proofErr w:type="spellStart"/>
      <w:r w:rsidRPr="000961C9">
        <w:rPr>
          <w:rFonts w:ascii="Arial" w:hAnsi="Arial" w:cs="Arial"/>
          <w:b/>
          <w:sz w:val="20"/>
          <w:szCs w:val="20"/>
        </w:rPr>
        <w:t>archaebacteria</w:t>
      </w:r>
      <w:proofErr w:type="spellEnd"/>
      <w:r w:rsidRPr="000961C9">
        <w:rPr>
          <w:rFonts w:ascii="Arial" w:hAnsi="Arial" w:cs="Arial"/>
          <w:b/>
          <w:sz w:val="20"/>
          <w:szCs w:val="20"/>
        </w:rPr>
        <w:t xml:space="preserve"> and eubacteria.</w:t>
      </w:r>
    </w:p>
    <w:p w14:paraId="4E402FA1"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Multicellular Eukaryotes are believed to have originated from prokaryotes initially. They become Eukaryotes through the process of endosymbiosis.</w:t>
      </w:r>
    </w:p>
    <w:p w14:paraId="0F7010C7"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Eukaryotic cells contain membrane-bound organelles.  The nucleus is the center of all the cellular activities.  It also synthesizes DNA, RNA and other molecules.</w:t>
      </w:r>
    </w:p>
    <w:p w14:paraId="594069A0"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 xml:space="preserve">Rough ER synthesizes membrane and secretory proteins </w:t>
      </w:r>
      <w:proofErr w:type="spellStart"/>
      <w:r w:rsidRPr="000961C9">
        <w:rPr>
          <w:rFonts w:ascii="Arial" w:hAnsi="Arial" w:cs="Arial"/>
          <w:b/>
          <w:sz w:val="20"/>
          <w:szCs w:val="20"/>
        </w:rPr>
        <w:t>vesiculated</w:t>
      </w:r>
      <w:proofErr w:type="spellEnd"/>
      <w:r w:rsidRPr="000961C9">
        <w:rPr>
          <w:rFonts w:ascii="Arial" w:hAnsi="Arial" w:cs="Arial"/>
          <w:b/>
          <w:sz w:val="20"/>
          <w:szCs w:val="20"/>
        </w:rPr>
        <w:t xml:space="preserve"> for transport. Smooth ER synthesizes hormones, phospholipids, stores </w:t>
      </w:r>
      <w:proofErr w:type="spellStart"/>
      <w:r w:rsidRPr="000961C9">
        <w:rPr>
          <w:rFonts w:ascii="Arial" w:hAnsi="Arial" w:cs="Arial"/>
          <w:b/>
          <w:sz w:val="20"/>
          <w:szCs w:val="20"/>
        </w:rPr>
        <w:t>Ca</w:t>
      </w:r>
      <w:proofErr w:type="spellEnd"/>
      <w:r w:rsidRPr="000961C9">
        <w:rPr>
          <w:rFonts w:ascii="Arial" w:hAnsi="Arial" w:cs="Arial"/>
          <w:b/>
          <w:sz w:val="20"/>
          <w:szCs w:val="20"/>
        </w:rPr>
        <w:t xml:space="preserve"> ions and detoxifies drugs.</w:t>
      </w:r>
    </w:p>
    <w:p w14:paraId="1720F5F8"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Golgi apparatus processes, packages and transports molecules. Lysosomes and Peroxisomes degrade wastes and neutralize hydrogen peroxides as wastes products. Vacuoles are used as a reservoir or receptacle for water and food as well as for waste removal.</w:t>
      </w:r>
    </w:p>
    <w:p w14:paraId="6688F293"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Mitochondria make ATP.  Chloroplast contains chlorophyll pigments and also makes ATP using the sun’s energy during photosynthesis.</w:t>
      </w:r>
    </w:p>
    <w:p w14:paraId="2ECED62F"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Plasma membranes selectively transport molecules using active transport, receptor-mediated and facilitated mechanism in addition to diffusion and osmosis.</w:t>
      </w:r>
    </w:p>
    <w:p w14:paraId="4FFB8850" w14:textId="77777777" w:rsidR="00C7340C" w:rsidRPr="000961C9" w:rsidRDefault="00C7340C" w:rsidP="00C7340C">
      <w:pPr>
        <w:widowControl w:val="0"/>
        <w:numPr>
          <w:ilvl w:val="0"/>
          <w:numId w:val="1"/>
        </w:numPr>
        <w:tabs>
          <w:tab w:val="left" w:pos="220"/>
          <w:tab w:val="left" w:pos="720"/>
        </w:tabs>
        <w:autoSpaceDE w:val="0"/>
        <w:autoSpaceDN w:val="0"/>
        <w:adjustRightInd w:val="0"/>
        <w:ind w:hanging="720"/>
        <w:rPr>
          <w:rFonts w:ascii="Arial" w:hAnsi="Arial" w:cs="Arial"/>
          <w:b/>
          <w:sz w:val="20"/>
          <w:szCs w:val="20"/>
        </w:rPr>
      </w:pPr>
      <w:r w:rsidRPr="000961C9">
        <w:rPr>
          <w:rFonts w:ascii="Arial" w:hAnsi="Arial" w:cs="Arial"/>
          <w:b/>
          <w:sz w:val="20"/>
          <w:szCs w:val="20"/>
        </w:rPr>
        <w:t>Endocytosis is a mechanism that allows the cell to take up large molecules.  It consists of phagocytosis and pinocytosis.  After digestion, the process of exocytosis removes particles that remain undigested.</w:t>
      </w:r>
    </w:p>
    <w:p w14:paraId="7FA94A96" w14:textId="77777777" w:rsidR="00C7340C" w:rsidRPr="000961C9" w:rsidRDefault="00C7340C" w:rsidP="00C73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sz w:val="20"/>
          <w:szCs w:val="20"/>
        </w:rPr>
        <w:t>The cell uses cilia and flagella as organelles for locomotion.  Cytoskeleton and centrioles function as structural support organelles. Cell wall and cell junctions are channels for intercellular communication.</w:t>
      </w:r>
    </w:p>
    <w:p w14:paraId="1C9F616B"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29690257"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Essential Concepts and Skills</w:t>
      </w:r>
    </w:p>
    <w:p w14:paraId="3C8B8D7C" w14:textId="77777777" w:rsidR="00542DBC"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By the end of the unit, the student is expected to: </w:t>
      </w:r>
    </w:p>
    <w:p w14:paraId="2422AE85" w14:textId="77777777" w:rsidR="000961C9" w:rsidRPr="000961C9" w:rsidRDefault="000961C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0BFABA2"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w:t>
      </w:r>
      <w:r w:rsidR="00A3288F" w:rsidRPr="000961C9">
        <w:rPr>
          <w:rFonts w:ascii="Arial" w:hAnsi="Arial" w:cs="Arial"/>
          <w:b/>
          <w:color w:val="000000"/>
          <w:sz w:val="20"/>
          <w:szCs w:val="20"/>
          <w:u w:val="single"/>
        </w:rPr>
        <w:t>critique early cell theory and explain how it has been improved upon over time</w:t>
      </w:r>
      <w:r w:rsidR="00A3288F" w:rsidRPr="000961C9">
        <w:rPr>
          <w:rFonts w:ascii="Arial" w:hAnsi="Arial" w:cs="Arial"/>
          <w:b/>
          <w:color w:val="000000"/>
          <w:sz w:val="20"/>
          <w:szCs w:val="20"/>
        </w:rPr>
        <w:t xml:space="preserve"> </w:t>
      </w:r>
    </w:p>
    <w:p w14:paraId="56BED6DC"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2459A9F" w14:textId="03075758" w:rsidR="00905039"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0" w:history="1">
        <w:r w:rsidR="00905039" w:rsidRPr="000961C9">
          <w:rPr>
            <w:rStyle w:val="Hyperlink"/>
            <w:rFonts w:ascii="Arial" w:hAnsi="Arial" w:cs="Arial"/>
            <w:b/>
            <w:sz w:val="20"/>
            <w:szCs w:val="20"/>
          </w:rPr>
          <w:t>http://www.timetoast.com/timelines/23002</w:t>
        </w:r>
      </w:hyperlink>
    </w:p>
    <w:p w14:paraId="69CEAFC1"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BAE76A7"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4283AAB"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2.</w:t>
      </w:r>
      <w:r w:rsidR="00A3288F" w:rsidRPr="000961C9">
        <w:rPr>
          <w:rFonts w:ascii="Arial" w:hAnsi="Arial" w:cs="Arial"/>
          <w:b/>
          <w:color w:val="000000"/>
          <w:sz w:val="20"/>
          <w:szCs w:val="20"/>
          <w:u w:val="single"/>
        </w:rPr>
        <w:t>generate a flow chart showing life organization, beginning with the cell</w:t>
      </w:r>
      <w:r w:rsidR="00A3288F" w:rsidRPr="000961C9">
        <w:rPr>
          <w:rFonts w:ascii="Arial" w:hAnsi="Arial" w:cs="Arial"/>
          <w:b/>
          <w:color w:val="000000"/>
          <w:sz w:val="20"/>
          <w:szCs w:val="20"/>
        </w:rPr>
        <w:t xml:space="preserve"> </w:t>
      </w:r>
    </w:p>
    <w:p w14:paraId="7F0ABA89"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9A310C1" w14:textId="604C0BE2"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roofErr w:type="gramStart"/>
      <w:r w:rsidRPr="000961C9">
        <w:rPr>
          <w:rFonts w:ascii="Arial" w:hAnsi="Arial" w:cs="Arial"/>
          <w:b/>
          <w:color w:val="000000"/>
          <w:sz w:val="20"/>
          <w:szCs w:val="20"/>
        </w:rPr>
        <w:t>cell</w:t>
      </w:r>
      <w:proofErr w:type="gramEnd"/>
      <w:r w:rsidRPr="000961C9">
        <w:rPr>
          <w:rFonts w:ascii="Arial" w:hAnsi="Arial" w:cs="Arial"/>
          <w:b/>
          <w:color w:val="000000"/>
          <w:sz w:val="20"/>
          <w:szCs w:val="20"/>
        </w:rPr>
        <w:t>,</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 tissue,</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 organ,</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 organ system,</w:t>
      </w:r>
      <w:r w:rsidRPr="000961C9">
        <w:rPr>
          <w:rFonts w:ascii="Arial" w:hAnsi="Arial" w:cs="Arial"/>
          <w:b/>
          <w:color w:val="000000"/>
          <w:sz w:val="20"/>
          <w:szCs w:val="20"/>
        </w:rPr>
        <w:sym w:font="Wingdings" w:char="F0E0"/>
      </w:r>
      <w:r w:rsidRPr="000961C9">
        <w:rPr>
          <w:rFonts w:ascii="Arial" w:hAnsi="Arial" w:cs="Arial"/>
          <w:b/>
          <w:color w:val="000000"/>
          <w:sz w:val="20"/>
          <w:szCs w:val="20"/>
        </w:rPr>
        <w:t xml:space="preserve">organism, </w:t>
      </w:r>
    </w:p>
    <w:p w14:paraId="52483799"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65FA3A2"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3.</w:t>
      </w:r>
      <w:r w:rsidR="00A3288F" w:rsidRPr="000961C9">
        <w:rPr>
          <w:rFonts w:ascii="Arial" w:hAnsi="Arial" w:cs="Arial"/>
          <w:b/>
          <w:color w:val="000000"/>
          <w:sz w:val="20"/>
          <w:szCs w:val="20"/>
          <w:u w:val="single"/>
        </w:rPr>
        <w:t>diagram and describe the function of internal cellular structures, including cell membrane, cell</w:t>
      </w:r>
      <w:r w:rsidRPr="000961C9">
        <w:rPr>
          <w:rFonts w:ascii="Arial" w:hAnsi="Arial" w:cs="Arial"/>
          <w:b/>
          <w:color w:val="000000"/>
          <w:sz w:val="20"/>
          <w:szCs w:val="20"/>
          <w:u w:val="single"/>
        </w:rPr>
        <w:t xml:space="preserve"> </w:t>
      </w:r>
      <w:r w:rsidR="00A3288F" w:rsidRPr="000961C9">
        <w:rPr>
          <w:rFonts w:ascii="Arial" w:hAnsi="Arial" w:cs="Arial"/>
          <w:b/>
          <w:color w:val="000000"/>
          <w:sz w:val="20"/>
          <w:szCs w:val="20"/>
          <w:u w:val="single"/>
        </w:rPr>
        <w:t>wall, nucleus, cytoplasm, mitochondrion, chloroplast, and vacuole</w:t>
      </w:r>
      <w:r w:rsidR="00A3288F" w:rsidRPr="000961C9">
        <w:rPr>
          <w:rFonts w:ascii="Arial" w:hAnsi="Arial" w:cs="Arial"/>
          <w:b/>
          <w:color w:val="000000"/>
          <w:sz w:val="20"/>
          <w:szCs w:val="20"/>
        </w:rPr>
        <w:t xml:space="preserve"> </w:t>
      </w:r>
    </w:p>
    <w:p w14:paraId="4B82B334"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021A090" w14:textId="17374AF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noProof/>
          <w:sz w:val="20"/>
          <w:szCs w:val="20"/>
        </w:rPr>
        <w:drawing>
          <wp:inline distT="0" distB="0" distL="0" distR="0" wp14:anchorId="38B8DFE9" wp14:editId="21064A96">
            <wp:extent cx="2971800" cy="25414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72379" cy="2541896"/>
                    </a:xfrm>
                    <a:prstGeom prst="rect">
                      <a:avLst/>
                    </a:prstGeom>
                    <a:noFill/>
                    <a:ln>
                      <a:noFill/>
                    </a:ln>
                  </pic:spPr>
                </pic:pic>
              </a:graphicData>
            </a:graphic>
          </wp:inline>
        </w:drawing>
      </w:r>
    </w:p>
    <w:p w14:paraId="3EEBAB5A"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7657382"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A0CFE2C" w14:textId="4F7F9D73"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noProof/>
          <w:sz w:val="20"/>
          <w:szCs w:val="20"/>
        </w:rPr>
        <w:drawing>
          <wp:inline distT="0" distB="0" distL="0" distR="0" wp14:anchorId="6DC818D8" wp14:editId="27AC822B">
            <wp:extent cx="2628900" cy="2002661"/>
            <wp:effectExtent l="0" t="0" r="0" b="4445"/>
            <wp:docPr id="2" name="Picture 2" descr="Macintosh HD:Users:sbms:Desktop:cell_membra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bms:Desktop:cell_membrane.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29375" cy="2003023"/>
                    </a:xfrm>
                    <a:prstGeom prst="rect">
                      <a:avLst/>
                    </a:prstGeom>
                    <a:noFill/>
                    <a:ln>
                      <a:noFill/>
                    </a:ln>
                  </pic:spPr>
                </pic:pic>
              </a:graphicData>
            </a:graphic>
          </wp:inline>
        </w:drawing>
      </w:r>
    </w:p>
    <w:p w14:paraId="72197FDF"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E15852C"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4.</w:t>
      </w:r>
      <w:r w:rsidR="00A3288F" w:rsidRPr="000961C9">
        <w:rPr>
          <w:rFonts w:ascii="Arial" w:hAnsi="Arial" w:cs="Arial"/>
          <w:b/>
          <w:color w:val="000000"/>
          <w:sz w:val="20"/>
          <w:szCs w:val="20"/>
          <w:u w:val="single"/>
        </w:rPr>
        <w:t>compare and contrast how energy is transferred during cellular processes in different organisms</w:t>
      </w:r>
      <w:r w:rsidR="00B00012" w:rsidRPr="000961C9">
        <w:rPr>
          <w:rFonts w:ascii="Arial" w:hAnsi="Arial" w:cs="Arial"/>
          <w:b/>
          <w:color w:val="000000"/>
          <w:sz w:val="20"/>
          <w:szCs w:val="20"/>
          <w:u w:val="single"/>
        </w:rPr>
        <w:t xml:space="preserve"> </w:t>
      </w:r>
      <w:r w:rsidR="00A3288F" w:rsidRPr="000961C9">
        <w:rPr>
          <w:rFonts w:ascii="Arial" w:hAnsi="Arial" w:cs="Arial"/>
          <w:b/>
          <w:color w:val="000000"/>
          <w:sz w:val="20"/>
          <w:szCs w:val="20"/>
          <w:u w:val="single"/>
        </w:rPr>
        <w:t xml:space="preserve">like plants, fungi, </w:t>
      </w:r>
      <w:proofErr w:type="spellStart"/>
      <w:r w:rsidR="00A3288F" w:rsidRPr="000961C9">
        <w:rPr>
          <w:rFonts w:ascii="Arial" w:hAnsi="Arial" w:cs="Arial"/>
          <w:b/>
          <w:color w:val="000000"/>
          <w:sz w:val="20"/>
          <w:szCs w:val="20"/>
          <w:u w:val="single"/>
        </w:rPr>
        <w:t>protists</w:t>
      </w:r>
      <w:proofErr w:type="spellEnd"/>
      <w:r w:rsidR="00A3288F" w:rsidRPr="000961C9">
        <w:rPr>
          <w:rFonts w:ascii="Arial" w:hAnsi="Arial" w:cs="Arial"/>
          <w:b/>
          <w:color w:val="000000"/>
          <w:sz w:val="20"/>
          <w:szCs w:val="20"/>
          <w:u w:val="single"/>
        </w:rPr>
        <w:t>, and animals</w:t>
      </w:r>
      <w:r w:rsidR="00A3288F" w:rsidRPr="000961C9">
        <w:rPr>
          <w:rFonts w:ascii="Arial" w:hAnsi="Arial" w:cs="Arial"/>
          <w:b/>
          <w:color w:val="000000"/>
          <w:sz w:val="20"/>
          <w:szCs w:val="20"/>
        </w:rPr>
        <w:t xml:space="preserve"> </w:t>
      </w:r>
    </w:p>
    <w:p w14:paraId="3BD3EBD8"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F310BE9" w14:textId="60C8517A"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Just know that we as “anim</w:t>
      </w:r>
      <w:r w:rsidR="008B0927" w:rsidRPr="000961C9">
        <w:rPr>
          <w:rFonts w:ascii="Arial" w:hAnsi="Arial" w:cs="Arial"/>
          <w:b/>
          <w:color w:val="000000"/>
          <w:sz w:val="20"/>
          <w:szCs w:val="20"/>
        </w:rPr>
        <w:t>als” use cellular respiration w</w:t>
      </w:r>
      <w:r w:rsidRPr="000961C9">
        <w:rPr>
          <w:rFonts w:ascii="Arial" w:hAnsi="Arial" w:cs="Arial"/>
          <w:b/>
          <w:color w:val="000000"/>
          <w:sz w:val="20"/>
          <w:szCs w:val="20"/>
        </w:rPr>
        <w:t>ere plants use photosynthesis</w:t>
      </w:r>
    </w:p>
    <w:p w14:paraId="7FEA8F4E"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488A94E" w14:textId="06FDAFCF"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We get energy from the food we consume</w:t>
      </w:r>
    </w:p>
    <w:p w14:paraId="69D40CD8"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D4E5CE8" w14:textId="524F1FC6"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Plants get energy from the sun</w:t>
      </w:r>
    </w:p>
    <w:p w14:paraId="4082D38F"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5FAEC9D" w14:textId="365430CE"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Plants contain chloroplasts for photosynthesis</w:t>
      </w:r>
    </w:p>
    <w:p w14:paraId="4C0BA47F"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968125F"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8956AA0" w14:textId="77777777" w:rsidR="00905039" w:rsidRPr="000961C9" w:rsidRDefault="0090503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AA2C4A0"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5</w:t>
      </w:r>
      <w:r w:rsidRPr="000961C9">
        <w:rPr>
          <w:rFonts w:ascii="Arial" w:hAnsi="Arial" w:cs="Arial"/>
          <w:b/>
          <w:color w:val="000000"/>
          <w:sz w:val="20"/>
          <w:szCs w:val="20"/>
          <w:u w:val="single"/>
        </w:rPr>
        <w:t>.</w:t>
      </w:r>
      <w:r w:rsidR="00A3288F" w:rsidRPr="000961C9">
        <w:rPr>
          <w:rFonts w:ascii="Arial" w:hAnsi="Arial" w:cs="Arial"/>
          <w:b/>
          <w:color w:val="000000"/>
          <w:sz w:val="20"/>
          <w:szCs w:val="20"/>
          <w:u w:val="single"/>
        </w:rPr>
        <w:t>based on microscopic evidence, create a scale model showing the relative sizes of molecules,</w:t>
      </w:r>
      <w:r w:rsidR="00B00012" w:rsidRPr="000961C9">
        <w:rPr>
          <w:rFonts w:ascii="Arial" w:hAnsi="Arial" w:cs="Arial"/>
          <w:b/>
          <w:color w:val="000000"/>
          <w:sz w:val="20"/>
          <w:szCs w:val="20"/>
          <w:u w:val="single"/>
        </w:rPr>
        <w:t xml:space="preserve"> </w:t>
      </w:r>
      <w:r w:rsidR="00A3288F" w:rsidRPr="000961C9">
        <w:rPr>
          <w:rFonts w:ascii="Arial" w:hAnsi="Arial" w:cs="Arial"/>
          <w:b/>
          <w:color w:val="000000"/>
          <w:sz w:val="20"/>
          <w:szCs w:val="20"/>
          <w:u w:val="single"/>
        </w:rPr>
        <w:t xml:space="preserve">bacteria, animal cells, and viruses. </w:t>
      </w:r>
    </w:p>
    <w:p w14:paraId="56E12CB8"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2724754" w14:textId="574B8898" w:rsidR="008B0927" w:rsidRPr="000961C9" w:rsidRDefault="00A72197" w:rsidP="008B0927">
      <w:pPr>
        <w:widowControl w:val="0"/>
        <w:tabs>
          <w:tab w:val="left" w:pos="220"/>
          <w:tab w:val="left" w:pos="720"/>
        </w:tabs>
        <w:autoSpaceDE w:val="0"/>
        <w:autoSpaceDN w:val="0"/>
        <w:adjustRightInd w:val="0"/>
        <w:ind w:left="360"/>
        <w:rPr>
          <w:rFonts w:ascii="Arial" w:hAnsi="Arial" w:cs="Arial"/>
          <w:b/>
          <w:sz w:val="20"/>
          <w:szCs w:val="20"/>
        </w:rPr>
      </w:pPr>
      <w:proofErr w:type="gramStart"/>
      <w:r w:rsidRPr="000961C9">
        <w:rPr>
          <w:rFonts w:ascii="Arial" w:hAnsi="Arial" w:cs="Arial"/>
          <w:b/>
          <w:sz w:val="20"/>
          <w:szCs w:val="20"/>
        </w:rPr>
        <w:t xml:space="preserve">Smallest  </w:t>
      </w:r>
      <w:r w:rsidR="008B0927" w:rsidRPr="000961C9">
        <w:rPr>
          <w:rFonts w:ascii="Arial" w:hAnsi="Arial" w:cs="Arial"/>
          <w:b/>
          <w:sz w:val="20"/>
          <w:szCs w:val="20"/>
        </w:rPr>
        <w:t>Molecules</w:t>
      </w:r>
      <w:proofErr w:type="gramEnd"/>
      <w:r w:rsidR="008B0927" w:rsidRPr="000961C9">
        <w:rPr>
          <w:rFonts w:ascii="Arial" w:hAnsi="Arial" w:cs="Arial"/>
          <w:b/>
          <w:sz w:val="20"/>
          <w:szCs w:val="20"/>
        </w:rPr>
        <w:t xml:space="preserve"> (1 nm)</w:t>
      </w:r>
    </w:p>
    <w:p w14:paraId="052739DC" w14:textId="07C40F5B" w:rsidR="008B0927" w:rsidRPr="000961C9" w:rsidRDefault="00A72197" w:rsidP="008B0927">
      <w:pPr>
        <w:widowControl w:val="0"/>
        <w:tabs>
          <w:tab w:val="left" w:pos="220"/>
          <w:tab w:val="left" w:pos="720"/>
        </w:tabs>
        <w:autoSpaceDE w:val="0"/>
        <w:autoSpaceDN w:val="0"/>
        <w:adjustRightInd w:val="0"/>
        <w:ind w:left="360"/>
        <w:rPr>
          <w:rFonts w:ascii="Arial" w:hAnsi="Arial" w:cs="Arial"/>
          <w:b/>
          <w:sz w:val="20"/>
          <w:szCs w:val="20"/>
        </w:rPr>
      </w:pPr>
      <w:r w:rsidRPr="000961C9">
        <w:rPr>
          <w:rFonts w:ascii="Arial" w:hAnsi="Arial" w:cs="Arial"/>
          <w:b/>
          <w:sz w:val="20"/>
          <w:szCs w:val="20"/>
        </w:rPr>
        <w:t xml:space="preserve">                </w:t>
      </w:r>
      <w:r w:rsidR="008B0927" w:rsidRPr="000961C9">
        <w:rPr>
          <w:rFonts w:ascii="Arial" w:hAnsi="Arial" w:cs="Arial"/>
          <w:b/>
          <w:sz w:val="20"/>
          <w:szCs w:val="20"/>
        </w:rPr>
        <w:t>Cell membrane thickness (10 nm)</w:t>
      </w:r>
    </w:p>
    <w:p w14:paraId="4CE36651" w14:textId="078DCB43" w:rsidR="008B0927" w:rsidRPr="000961C9" w:rsidRDefault="00A72197" w:rsidP="008B0927">
      <w:pPr>
        <w:widowControl w:val="0"/>
        <w:tabs>
          <w:tab w:val="left" w:pos="220"/>
          <w:tab w:val="left" w:pos="720"/>
        </w:tabs>
        <w:autoSpaceDE w:val="0"/>
        <w:autoSpaceDN w:val="0"/>
        <w:adjustRightInd w:val="0"/>
        <w:ind w:left="360"/>
        <w:rPr>
          <w:rFonts w:ascii="Arial" w:hAnsi="Arial" w:cs="Arial"/>
          <w:b/>
          <w:sz w:val="20"/>
          <w:szCs w:val="20"/>
        </w:rPr>
      </w:pPr>
      <w:r w:rsidRPr="000961C9">
        <w:rPr>
          <w:rFonts w:ascii="Arial" w:hAnsi="Arial" w:cs="Arial"/>
          <w:b/>
          <w:sz w:val="20"/>
          <w:szCs w:val="20"/>
        </w:rPr>
        <w:t xml:space="preserve">                </w:t>
      </w:r>
      <w:r w:rsidR="008B0927" w:rsidRPr="000961C9">
        <w:rPr>
          <w:rFonts w:ascii="Arial" w:hAnsi="Arial" w:cs="Arial"/>
          <w:b/>
          <w:sz w:val="20"/>
          <w:szCs w:val="20"/>
        </w:rPr>
        <w:t>Viruses (100 nm)</w:t>
      </w:r>
    </w:p>
    <w:p w14:paraId="4AD91082" w14:textId="65BB7B77" w:rsidR="008B0927" w:rsidRPr="000961C9" w:rsidRDefault="00A72197" w:rsidP="008B0927">
      <w:pPr>
        <w:widowControl w:val="0"/>
        <w:tabs>
          <w:tab w:val="left" w:pos="220"/>
          <w:tab w:val="left" w:pos="720"/>
        </w:tabs>
        <w:autoSpaceDE w:val="0"/>
        <w:autoSpaceDN w:val="0"/>
        <w:adjustRightInd w:val="0"/>
        <w:ind w:left="360"/>
        <w:rPr>
          <w:rFonts w:ascii="Arial" w:hAnsi="Arial" w:cs="Arial"/>
          <w:b/>
          <w:sz w:val="20"/>
          <w:szCs w:val="20"/>
        </w:rPr>
      </w:pPr>
      <w:r w:rsidRPr="000961C9">
        <w:rPr>
          <w:rFonts w:ascii="Arial" w:hAnsi="Arial" w:cs="Arial"/>
          <w:b/>
          <w:sz w:val="20"/>
          <w:szCs w:val="20"/>
        </w:rPr>
        <w:t xml:space="preserve">                </w:t>
      </w:r>
      <w:r w:rsidR="008B0927" w:rsidRPr="000961C9">
        <w:rPr>
          <w:rFonts w:ascii="Arial" w:hAnsi="Arial" w:cs="Arial"/>
          <w:b/>
          <w:sz w:val="20"/>
          <w:szCs w:val="20"/>
        </w:rPr>
        <w:t>Bacteria (1 µm)</w:t>
      </w:r>
    </w:p>
    <w:p w14:paraId="045B3853" w14:textId="647C71EC" w:rsidR="008B0927" w:rsidRPr="000961C9" w:rsidRDefault="00A72197" w:rsidP="008B0927">
      <w:pPr>
        <w:widowControl w:val="0"/>
        <w:tabs>
          <w:tab w:val="left" w:pos="220"/>
          <w:tab w:val="left" w:pos="720"/>
        </w:tabs>
        <w:autoSpaceDE w:val="0"/>
        <w:autoSpaceDN w:val="0"/>
        <w:adjustRightInd w:val="0"/>
        <w:ind w:left="360"/>
        <w:rPr>
          <w:rFonts w:ascii="Arial" w:hAnsi="Arial" w:cs="Arial"/>
          <w:b/>
          <w:sz w:val="20"/>
          <w:szCs w:val="20"/>
        </w:rPr>
      </w:pPr>
      <w:r w:rsidRPr="000961C9">
        <w:rPr>
          <w:rFonts w:ascii="Arial" w:hAnsi="Arial" w:cs="Arial"/>
          <w:b/>
          <w:sz w:val="20"/>
          <w:szCs w:val="20"/>
        </w:rPr>
        <w:t xml:space="preserve">                </w:t>
      </w:r>
      <w:r w:rsidR="008B0927" w:rsidRPr="000961C9">
        <w:rPr>
          <w:rFonts w:ascii="Arial" w:hAnsi="Arial" w:cs="Arial"/>
          <w:b/>
          <w:sz w:val="20"/>
          <w:szCs w:val="20"/>
        </w:rPr>
        <w:t>Organelles (&lt;10 µm)</w:t>
      </w:r>
    </w:p>
    <w:p w14:paraId="2F918CDD" w14:textId="152B67F1" w:rsidR="008B0927" w:rsidRPr="000961C9" w:rsidRDefault="00A72197" w:rsidP="008B09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
          <w:sz w:val="20"/>
          <w:szCs w:val="20"/>
        </w:rPr>
      </w:pPr>
      <w:r w:rsidRPr="000961C9">
        <w:rPr>
          <w:rFonts w:ascii="Arial" w:hAnsi="Arial" w:cs="Arial"/>
          <w:b/>
          <w:sz w:val="20"/>
          <w:szCs w:val="20"/>
        </w:rPr>
        <w:t xml:space="preserve">Biggest    </w:t>
      </w:r>
      <w:r w:rsidR="008B0927" w:rsidRPr="000961C9">
        <w:rPr>
          <w:rFonts w:ascii="Arial" w:hAnsi="Arial" w:cs="Arial"/>
          <w:b/>
          <w:sz w:val="20"/>
          <w:szCs w:val="20"/>
        </w:rPr>
        <w:t>Most cells (&lt;100 µm)</w:t>
      </w:r>
    </w:p>
    <w:p w14:paraId="18E11B83" w14:textId="77777777" w:rsidR="00A72197" w:rsidRPr="000961C9" w:rsidRDefault="00A72197" w:rsidP="008B09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
          <w:sz w:val="20"/>
          <w:szCs w:val="20"/>
        </w:rPr>
      </w:pPr>
    </w:p>
    <w:p w14:paraId="0EE936E0" w14:textId="23EAF164" w:rsidR="00A72197" w:rsidRPr="000961C9" w:rsidRDefault="00A72197" w:rsidP="008B09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
          <w:color w:val="000000"/>
          <w:sz w:val="20"/>
          <w:szCs w:val="20"/>
        </w:rPr>
      </w:pPr>
      <w:r w:rsidRPr="000961C9">
        <w:rPr>
          <w:rFonts w:ascii="Arial" w:hAnsi="Arial" w:cs="Arial"/>
          <w:b/>
          <w:noProof/>
          <w:sz w:val="20"/>
          <w:szCs w:val="20"/>
        </w:rPr>
        <w:drawing>
          <wp:inline distT="0" distB="0" distL="0" distR="0" wp14:anchorId="073B3DC8" wp14:editId="06BDDAD5">
            <wp:extent cx="1714500" cy="1857540"/>
            <wp:effectExtent l="0" t="0" r="0" b="0"/>
            <wp:docPr id="3" name="Picture 3" descr="Macintosh HD:Users:sbms:Desktop:viru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sbms:Desktop:virus2.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15407" cy="1858522"/>
                    </a:xfrm>
                    <a:prstGeom prst="rect">
                      <a:avLst/>
                    </a:prstGeom>
                    <a:noFill/>
                    <a:ln>
                      <a:noFill/>
                    </a:ln>
                  </pic:spPr>
                </pic:pic>
              </a:graphicData>
            </a:graphic>
          </wp:inline>
        </w:drawing>
      </w:r>
    </w:p>
    <w:p w14:paraId="3C80C132" w14:textId="7DBD6A9A" w:rsidR="00A72197" w:rsidRPr="000961C9" w:rsidRDefault="00A72197" w:rsidP="008B09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
          <w:color w:val="000000"/>
          <w:sz w:val="20"/>
          <w:szCs w:val="20"/>
        </w:rPr>
      </w:pPr>
      <w:r w:rsidRPr="000961C9">
        <w:rPr>
          <w:rFonts w:ascii="Arial" w:hAnsi="Arial" w:cs="Arial"/>
          <w:b/>
          <w:color w:val="000000"/>
          <w:sz w:val="20"/>
          <w:szCs w:val="20"/>
        </w:rPr>
        <w:t>Be able to ID a virus (above)</w:t>
      </w:r>
    </w:p>
    <w:p w14:paraId="32806E43" w14:textId="47EF7D5A" w:rsidR="00A72197" w:rsidRPr="000961C9" w:rsidRDefault="00A72197" w:rsidP="008B09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b/>
          <w:color w:val="000000"/>
          <w:sz w:val="20"/>
          <w:szCs w:val="20"/>
        </w:rPr>
      </w:pPr>
      <w:r w:rsidRPr="000961C9">
        <w:rPr>
          <w:rFonts w:ascii="Arial" w:hAnsi="Arial" w:cs="Arial"/>
          <w:b/>
          <w:color w:val="000000"/>
          <w:sz w:val="20"/>
          <w:szCs w:val="20"/>
        </w:rPr>
        <w:t xml:space="preserve">                                  </w:t>
      </w:r>
    </w:p>
    <w:p w14:paraId="177D7F8A"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18DDAB6" w14:textId="77777777" w:rsidR="000961C9" w:rsidRDefault="000961C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A0C7360" w14:textId="77777777" w:rsidR="000961C9" w:rsidRDefault="000961C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15DE738"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6.</w:t>
      </w:r>
      <w:r w:rsidR="00A3288F" w:rsidRPr="000961C9">
        <w:rPr>
          <w:rFonts w:ascii="Arial" w:hAnsi="Arial" w:cs="Arial"/>
          <w:b/>
          <w:color w:val="000000"/>
          <w:sz w:val="20"/>
          <w:szCs w:val="20"/>
          <w:u w:val="single"/>
        </w:rPr>
        <w:t>use a microscope to help identify and describe structure and function of amoebae, fungi, plant</w:t>
      </w:r>
      <w:r w:rsidR="00B00012" w:rsidRPr="000961C9">
        <w:rPr>
          <w:rFonts w:ascii="Arial" w:hAnsi="Arial" w:cs="Arial"/>
          <w:b/>
          <w:color w:val="000000"/>
          <w:sz w:val="20"/>
          <w:szCs w:val="20"/>
          <w:u w:val="single"/>
        </w:rPr>
        <w:t xml:space="preserve"> </w:t>
      </w:r>
      <w:r w:rsidR="00A3288F" w:rsidRPr="000961C9">
        <w:rPr>
          <w:rFonts w:ascii="Arial" w:hAnsi="Arial" w:cs="Arial"/>
          <w:b/>
          <w:color w:val="000000"/>
          <w:sz w:val="20"/>
          <w:szCs w:val="20"/>
          <w:u w:val="single"/>
        </w:rPr>
        <w:t>roots, plant leaves, animal muscle cells, and animal skin.</w:t>
      </w:r>
      <w:r w:rsidR="00A3288F" w:rsidRPr="000961C9">
        <w:rPr>
          <w:rFonts w:ascii="Arial" w:hAnsi="Arial" w:cs="Arial"/>
          <w:b/>
          <w:color w:val="000000"/>
          <w:sz w:val="20"/>
          <w:szCs w:val="20"/>
        </w:rPr>
        <w:t xml:space="preserve"> </w:t>
      </w:r>
    </w:p>
    <w:p w14:paraId="05F87669"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7E35544" w14:textId="70CA9AE0" w:rsidR="008B092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4" w:history="1">
        <w:r w:rsidR="008B0927" w:rsidRPr="000961C9">
          <w:rPr>
            <w:rStyle w:val="Hyperlink"/>
            <w:rFonts w:ascii="Arial" w:hAnsi="Arial" w:cs="Arial"/>
            <w:b/>
            <w:sz w:val="20"/>
            <w:szCs w:val="20"/>
          </w:rPr>
          <w:t>http://cronodon.com/BioTech/Cells2.html</w:t>
        </w:r>
      </w:hyperlink>
    </w:p>
    <w:p w14:paraId="3497764B" w14:textId="77777777" w:rsidR="008B0927" w:rsidRPr="000961C9" w:rsidRDefault="008B092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7A473D8" w14:textId="631BB3A6" w:rsidR="008B092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5" w:history="1">
        <w:r w:rsidR="00D75E6F" w:rsidRPr="000961C9">
          <w:rPr>
            <w:rStyle w:val="Hyperlink"/>
            <w:rFonts w:ascii="Arial" w:hAnsi="Arial" w:cs="Arial"/>
            <w:b/>
            <w:sz w:val="20"/>
            <w:szCs w:val="20"/>
          </w:rPr>
          <w:t>http://www.eou.edu/~kantell/images.htm</w:t>
        </w:r>
      </w:hyperlink>
    </w:p>
    <w:p w14:paraId="12208F8F" w14:textId="77777777" w:rsidR="00D75E6F" w:rsidRPr="000961C9" w:rsidRDefault="00D75E6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8C7C09F" w14:textId="760E7503" w:rsidR="00D75E6F"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6" w:history="1">
        <w:r w:rsidR="00D75E6F" w:rsidRPr="000961C9">
          <w:rPr>
            <w:rStyle w:val="Hyperlink"/>
            <w:rFonts w:ascii="Arial" w:hAnsi="Arial" w:cs="Arial"/>
            <w:b/>
            <w:sz w:val="20"/>
            <w:szCs w:val="20"/>
          </w:rPr>
          <w:t>http://www.udel.edu/biology/Wags/histopage/colorpage/cmu/cmu.htm</w:t>
        </w:r>
      </w:hyperlink>
    </w:p>
    <w:p w14:paraId="5AD8FD52" w14:textId="1BE15346" w:rsidR="00D75E6F"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7" w:history="1">
        <w:r w:rsidR="00D75E6F" w:rsidRPr="000961C9">
          <w:rPr>
            <w:rStyle w:val="Hyperlink"/>
            <w:rFonts w:ascii="Arial" w:hAnsi="Arial" w:cs="Arial"/>
            <w:b/>
            <w:sz w:val="20"/>
            <w:szCs w:val="20"/>
          </w:rPr>
          <w:t>http://web.jjay.cuny.edu/~acarpi/NSC/13-cells.htm</w:t>
        </w:r>
      </w:hyperlink>
    </w:p>
    <w:p w14:paraId="3F1FC73A" w14:textId="77777777" w:rsidR="00D75E6F" w:rsidRPr="000961C9" w:rsidRDefault="00D75E6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E446FF5" w14:textId="37AC61B2" w:rsidR="00D75E6F"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8" w:history="1">
        <w:r w:rsidR="002B5319" w:rsidRPr="000961C9">
          <w:rPr>
            <w:rStyle w:val="Hyperlink"/>
            <w:rFonts w:ascii="Arial" w:hAnsi="Arial" w:cs="Arial"/>
            <w:b/>
            <w:sz w:val="20"/>
            <w:szCs w:val="20"/>
          </w:rPr>
          <w:t>http://faculty.clintoncc.suny.edu/faculty/michael.gregory/files/bio%20102/bio%20102%20lectures/fungi/fungi.htm</w:t>
        </w:r>
      </w:hyperlink>
    </w:p>
    <w:p w14:paraId="23ABF318" w14:textId="77777777" w:rsidR="00D75E6F" w:rsidRPr="000961C9" w:rsidRDefault="00D75E6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A7C38EB"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7.</w:t>
      </w:r>
      <w:r w:rsidR="00A3288F" w:rsidRPr="000961C9">
        <w:rPr>
          <w:rFonts w:ascii="Arial" w:hAnsi="Arial" w:cs="Arial"/>
          <w:b/>
          <w:color w:val="000000"/>
          <w:sz w:val="20"/>
          <w:szCs w:val="20"/>
          <w:u w:val="single"/>
        </w:rPr>
        <w:t>explain how cellular differentiation leads to specialized cells</w:t>
      </w:r>
      <w:r w:rsidR="00A3288F" w:rsidRPr="000961C9">
        <w:rPr>
          <w:rFonts w:ascii="Arial" w:hAnsi="Arial" w:cs="Arial"/>
          <w:b/>
          <w:color w:val="000000"/>
          <w:sz w:val="20"/>
          <w:szCs w:val="20"/>
        </w:rPr>
        <w:t xml:space="preserve"> </w:t>
      </w:r>
    </w:p>
    <w:p w14:paraId="2B9AA879" w14:textId="77777777" w:rsidR="002B5319" w:rsidRPr="000961C9" w:rsidRDefault="002B531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73DF69B" w14:textId="77B85B09" w:rsidR="002B5319"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39" w:history="1">
        <w:r w:rsidR="002B5319" w:rsidRPr="000961C9">
          <w:rPr>
            <w:rStyle w:val="Hyperlink"/>
            <w:rFonts w:ascii="Arial" w:hAnsi="Arial" w:cs="Arial"/>
            <w:b/>
            <w:sz w:val="20"/>
            <w:szCs w:val="20"/>
          </w:rPr>
          <w:t>http://www.buzzle.com/articles/cell-differentiation.html</w:t>
        </w:r>
      </w:hyperlink>
    </w:p>
    <w:p w14:paraId="4E686B4D" w14:textId="77777777" w:rsidR="002B5319" w:rsidRPr="000961C9" w:rsidRDefault="002B531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68967DF" w14:textId="77777777" w:rsidR="002B5319" w:rsidRPr="000961C9" w:rsidRDefault="002B531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68C72D1" w14:textId="16B40171"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8</w:t>
      </w:r>
      <w:r w:rsidRPr="00B26F79">
        <w:rPr>
          <w:rFonts w:ascii="Arial" w:hAnsi="Arial" w:cs="Arial"/>
          <w:b/>
          <w:color w:val="000000"/>
          <w:sz w:val="20"/>
          <w:szCs w:val="20"/>
          <w:u w:val="single"/>
        </w:rPr>
        <w:t>.</w:t>
      </w:r>
      <w:r w:rsidR="00A3288F" w:rsidRPr="00B26F79">
        <w:rPr>
          <w:rFonts w:ascii="Arial" w:hAnsi="Arial" w:cs="Arial"/>
          <w:b/>
          <w:color w:val="000000"/>
          <w:sz w:val="20"/>
          <w:szCs w:val="20"/>
          <w:u w:val="single"/>
        </w:rPr>
        <w:t>use a microscope to distinguish between different cellular structures, including molecules,</w:t>
      </w:r>
      <w:r w:rsidR="00B26F79" w:rsidRPr="00B26F79">
        <w:rPr>
          <w:rFonts w:ascii="Arial" w:hAnsi="Arial" w:cs="Arial"/>
          <w:b/>
          <w:color w:val="000000"/>
          <w:sz w:val="20"/>
          <w:szCs w:val="20"/>
          <w:u w:val="single"/>
        </w:rPr>
        <w:t xml:space="preserve"> </w:t>
      </w:r>
      <w:r w:rsidR="00A3288F" w:rsidRPr="00B26F79">
        <w:rPr>
          <w:rFonts w:ascii="Arial" w:hAnsi="Arial" w:cs="Arial"/>
          <w:b/>
          <w:color w:val="000000"/>
          <w:sz w:val="20"/>
          <w:szCs w:val="20"/>
          <w:u w:val="single"/>
        </w:rPr>
        <w:t>bac</w:t>
      </w:r>
      <w:r w:rsidR="00B00012" w:rsidRPr="00B26F79">
        <w:rPr>
          <w:rFonts w:ascii="Arial" w:hAnsi="Arial" w:cs="Arial"/>
          <w:b/>
          <w:color w:val="000000"/>
          <w:sz w:val="20"/>
          <w:szCs w:val="20"/>
          <w:u w:val="single"/>
        </w:rPr>
        <w:t>teria, animal cells, and virus</w:t>
      </w:r>
    </w:p>
    <w:p w14:paraId="2DAB85E0"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D3F5008" w14:textId="0B754A2E"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Look at #6</w:t>
      </w:r>
    </w:p>
    <w:p w14:paraId="40EE27AF"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51D8C1A" w14:textId="77777777" w:rsidR="00542DBC" w:rsidRPr="000961C9" w:rsidRDefault="00542DB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9.</w:t>
      </w:r>
      <w:r w:rsidR="00A3288F" w:rsidRPr="00B26F79">
        <w:rPr>
          <w:rFonts w:ascii="Arial" w:hAnsi="Arial" w:cs="Arial"/>
          <w:b/>
          <w:color w:val="000000"/>
          <w:sz w:val="20"/>
          <w:szCs w:val="20"/>
          <w:u w:val="single"/>
        </w:rPr>
        <w:t>model diffusion and osmosis</w:t>
      </w:r>
      <w:r w:rsidR="00A3288F" w:rsidRPr="000961C9">
        <w:rPr>
          <w:rFonts w:ascii="Arial" w:hAnsi="Arial" w:cs="Arial"/>
          <w:b/>
          <w:color w:val="000000"/>
          <w:sz w:val="20"/>
          <w:szCs w:val="20"/>
        </w:rPr>
        <w:t xml:space="preserve"> </w:t>
      </w:r>
    </w:p>
    <w:p w14:paraId="66AF7F84"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434E374" w14:textId="77777777" w:rsidR="00A72197" w:rsidRPr="000961C9" w:rsidRDefault="00A72197" w:rsidP="00A72197">
      <w:pPr>
        <w:widowControl w:val="0"/>
        <w:autoSpaceDE w:val="0"/>
        <w:autoSpaceDN w:val="0"/>
        <w:adjustRightInd w:val="0"/>
        <w:rPr>
          <w:rFonts w:ascii="Arial" w:hAnsi="Arial" w:cs="Arial"/>
          <w:b/>
          <w:bCs/>
          <w:color w:val="2D5523"/>
          <w:sz w:val="20"/>
          <w:szCs w:val="20"/>
          <w:u w:val="single" w:color="2D5523"/>
        </w:rPr>
      </w:pPr>
      <w:r w:rsidRPr="000961C9">
        <w:rPr>
          <w:rFonts w:ascii="Arial" w:hAnsi="Arial" w:cs="Arial"/>
          <w:b/>
          <w:bCs/>
          <w:color w:val="2D5523"/>
          <w:sz w:val="20"/>
          <w:szCs w:val="20"/>
          <w:u w:val="single" w:color="2D5523"/>
        </w:rPr>
        <w:t>Osmosis</w:t>
      </w:r>
    </w:p>
    <w:p w14:paraId="5C06BF0B" w14:textId="77777777" w:rsidR="00A72197" w:rsidRPr="000961C9" w:rsidRDefault="00A72197" w:rsidP="00A72197">
      <w:pPr>
        <w:widowControl w:val="0"/>
        <w:autoSpaceDE w:val="0"/>
        <w:autoSpaceDN w:val="0"/>
        <w:adjustRightInd w:val="0"/>
        <w:spacing w:after="240"/>
        <w:rPr>
          <w:rFonts w:ascii="Arial" w:hAnsi="Arial" w:cs="Arial"/>
          <w:b/>
          <w:sz w:val="20"/>
          <w:szCs w:val="20"/>
          <w:u w:color="2D5523"/>
        </w:rPr>
      </w:pPr>
      <w:r w:rsidRPr="000961C9">
        <w:rPr>
          <w:rFonts w:ascii="Arial" w:hAnsi="Arial" w:cs="Arial"/>
          <w:b/>
          <w:sz w:val="20"/>
          <w:szCs w:val="20"/>
          <w:u w:color="2D5523"/>
        </w:rPr>
        <w:t xml:space="preserve">We already know what diffusion is, and osmosis is simply a special type of diffusion, where only some molecules can move because they can pass through a </w:t>
      </w:r>
      <w:r w:rsidRPr="000961C9">
        <w:rPr>
          <w:rFonts w:ascii="Arial" w:hAnsi="Arial" w:cs="Arial"/>
          <w:b/>
          <w:bCs/>
          <w:sz w:val="20"/>
          <w:szCs w:val="20"/>
          <w:u w:color="2D5523"/>
        </w:rPr>
        <w:t>partially permeable membrane</w:t>
      </w:r>
      <w:r w:rsidRPr="000961C9">
        <w:rPr>
          <w:rFonts w:ascii="Arial" w:hAnsi="Arial" w:cs="Arial"/>
          <w:b/>
          <w:sz w:val="20"/>
          <w:szCs w:val="20"/>
          <w:u w:color="2D5523"/>
        </w:rPr>
        <w:t>:</w:t>
      </w:r>
    </w:p>
    <w:p w14:paraId="09DBE40A" w14:textId="65F4A1BB" w:rsidR="00A72197" w:rsidRPr="000961C9" w:rsidRDefault="00A72197" w:rsidP="00A72197">
      <w:pPr>
        <w:widowControl w:val="0"/>
        <w:autoSpaceDE w:val="0"/>
        <w:autoSpaceDN w:val="0"/>
        <w:adjustRightInd w:val="0"/>
        <w:spacing w:after="240"/>
        <w:jc w:val="center"/>
        <w:rPr>
          <w:rFonts w:ascii="Arial" w:hAnsi="Arial" w:cs="Arial"/>
          <w:b/>
          <w:sz w:val="20"/>
          <w:szCs w:val="20"/>
          <w:u w:color="2D5523"/>
        </w:rPr>
      </w:pPr>
      <w:r w:rsidRPr="000961C9">
        <w:rPr>
          <w:rFonts w:ascii="Arial" w:hAnsi="Arial" w:cs="Arial"/>
          <w:b/>
          <w:noProof/>
          <w:sz w:val="20"/>
          <w:szCs w:val="20"/>
          <w:u w:color="2D5523"/>
        </w:rPr>
        <w:drawing>
          <wp:inline distT="0" distB="0" distL="0" distR="0" wp14:anchorId="03D6D84E" wp14:editId="48CAB339">
            <wp:extent cx="2303211" cy="1714500"/>
            <wp:effectExtent l="0" t="0" r="82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03668" cy="1714840"/>
                    </a:xfrm>
                    <a:prstGeom prst="rect">
                      <a:avLst/>
                    </a:prstGeom>
                    <a:noFill/>
                    <a:ln>
                      <a:noFill/>
                    </a:ln>
                  </pic:spPr>
                </pic:pic>
              </a:graphicData>
            </a:graphic>
          </wp:inline>
        </w:drawing>
      </w:r>
    </w:p>
    <w:p w14:paraId="53C7FB58" w14:textId="77777777" w:rsidR="00A72197" w:rsidRPr="000961C9" w:rsidRDefault="00A72197" w:rsidP="00A72197">
      <w:pPr>
        <w:widowControl w:val="0"/>
        <w:autoSpaceDE w:val="0"/>
        <w:autoSpaceDN w:val="0"/>
        <w:adjustRightInd w:val="0"/>
        <w:spacing w:after="240"/>
        <w:rPr>
          <w:rFonts w:ascii="Arial" w:hAnsi="Arial" w:cs="Arial"/>
          <w:b/>
          <w:sz w:val="20"/>
          <w:szCs w:val="20"/>
          <w:u w:color="2D5523"/>
        </w:rPr>
      </w:pPr>
      <w:r w:rsidRPr="000961C9">
        <w:rPr>
          <w:rFonts w:ascii="Arial" w:hAnsi="Arial" w:cs="Arial"/>
          <w:b/>
          <w:sz w:val="20"/>
          <w:szCs w:val="20"/>
          <w:u w:color="2D5523"/>
        </w:rPr>
        <w:t xml:space="preserve">The left has a high concentration of water and the right a low concentration. By diffusion they will naturally level out and pass through the membrane. The </w:t>
      </w:r>
      <w:proofErr w:type="gramStart"/>
      <w:r w:rsidRPr="000961C9">
        <w:rPr>
          <w:rFonts w:ascii="Arial" w:hAnsi="Arial" w:cs="Arial"/>
          <w:b/>
          <w:sz w:val="20"/>
          <w:szCs w:val="20"/>
          <w:u w:color="2D5523"/>
        </w:rPr>
        <w:t>solute,</w:t>
      </w:r>
      <w:proofErr w:type="gramEnd"/>
      <w:r w:rsidRPr="000961C9">
        <w:rPr>
          <w:rFonts w:ascii="Arial" w:hAnsi="Arial" w:cs="Arial"/>
          <w:b/>
          <w:sz w:val="20"/>
          <w:szCs w:val="20"/>
          <w:u w:color="2D5523"/>
        </w:rPr>
        <w:t xml:space="preserve"> however will not be able to diffuse, as they can't fit through the membrane.</w:t>
      </w:r>
    </w:p>
    <w:p w14:paraId="75BBE89B" w14:textId="3A024326" w:rsidR="00A72197" w:rsidRPr="000961C9" w:rsidRDefault="00A72197" w:rsidP="00A721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u w:color="2D5523"/>
        </w:rPr>
      </w:pPr>
      <w:r w:rsidRPr="000961C9">
        <w:rPr>
          <w:rFonts w:ascii="Arial" w:hAnsi="Arial" w:cs="Arial"/>
          <w:b/>
          <w:sz w:val="20"/>
          <w:szCs w:val="20"/>
          <w:u w:color="2D5523"/>
        </w:rPr>
        <w:t xml:space="preserve">Therefore we define osmosis as: the </w:t>
      </w:r>
      <w:r w:rsidRPr="000961C9">
        <w:rPr>
          <w:rFonts w:ascii="Arial" w:hAnsi="Arial" w:cs="Arial"/>
          <w:b/>
          <w:bCs/>
          <w:sz w:val="20"/>
          <w:szCs w:val="20"/>
          <w:u w:color="2D5523"/>
        </w:rPr>
        <w:t>net</w:t>
      </w:r>
      <w:r w:rsidRPr="000961C9">
        <w:rPr>
          <w:rFonts w:ascii="Arial" w:hAnsi="Arial" w:cs="Arial"/>
          <w:b/>
          <w:sz w:val="20"/>
          <w:szCs w:val="20"/>
          <w:u w:color="2D5523"/>
        </w:rPr>
        <w:t xml:space="preserve"> movement of water from a </w:t>
      </w:r>
      <w:r w:rsidRPr="000961C9">
        <w:rPr>
          <w:rFonts w:ascii="Arial" w:hAnsi="Arial" w:cs="Arial"/>
          <w:b/>
          <w:bCs/>
          <w:sz w:val="20"/>
          <w:szCs w:val="20"/>
          <w:u w:color="2D5523"/>
        </w:rPr>
        <w:t>dilute to a concentrated solution</w:t>
      </w:r>
      <w:r w:rsidRPr="000961C9">
        <w:rPr>
          <w:rFonts w:ascii="Arial" w:hAnsi="Arial" w:cs="Arial"/>
          <w:b/>
          <w:sz w:val="20"/>
          <w:szCs w:val="20"/>
          <w:u w:color="2D5523"/>
        </w:rPr>
        <w:t>, through a partially permeable membrane.</w:t>
      </w:r>
    </w:p>
    <w:p w14:paraId="234A6FF8" w14:textId="77777777" w:rsidR="00A72197" w:rsidRPr="000961C9" w:rsidRDefault="00A72197" w:rsidP="00A721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u w:color="2D5523"/>
        </w:rPr>
      </w:pPr>
    </w:p>
    <w:p w14:paraId="79B643E6" w14:textId="42320262" w:rsidR="00A72197" w:rsidRPr="000961C9" w:rsidRDefault="00EC04F5" w:rsidP="00A721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noProof/>
          <w:sz w:val="20"/>
          <w:szCs w:val="20"/>
        </w:rPr>
        <w:drawing>
          <wp:inline distT="0" distB="0" distL="0" distR="0" wp14:anchorId="62FD9207" wp14:editId="04B1B675">
            <wp:extent cx="2776157" cy="224790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76535" cy="2248206"/>
                    </a:xfrm>
                    <a:prstGeom prst="rect">
                      <a:avLst/>
                    </a:prstGeom>
                    <a:noFill/>
                    <a:ln>
                      <a:noFill/>
                    </a:ln>
                  </pic:spPr>
                </pic:pic>
              </a:graphicData>
            </a:graphic>
          </wp:inline>
        </w:drawing>
      </w:r>
    </w:p>
    <w:p w14:paraId="30B14C0B" w14:textId="77777777" w:rsidR="00EC04F5" w:rsidRPr="000961C9" w:rsidRDefault="00EC04F5" w:rsidP="00A721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A5D6060" w14:textId="77777777" w:rsidR="00EC04F5" w:rsidRPr="000961C9" w:rsidRDefault="00EC04F5" w:rsidP="00EC04F5">
      <w:pPr>
        <w:widowControl w:val="0"/>
        <w:autoSpaceDE w:val="0"/>
        <w:autoSpaceDN w:val="0"/>
        <w:adjustRightInd w:val="0"/>
        <w:rPr>
          <w:rFonts w:ascii="Arial" w:hAnsi="Arial" w:cs="Arial"/>
          <w:b/>
          <w:sz w:val="20"/>
          <w:szCs w:val="20"/>
        </w:rPr>
      </w:pPr>
      <w:r w:rsidRPr="000961C9">
        <w:rPr>
          <w:rFonts w:ascii="Arial" w:hAnsi="Arial" w:cs="Arial"/>
          <w:b/>
          <w:sz w:val="20"/>
          <w:szCs w:val="20"/>
        </w:rPr>
        <w:t xml:space="preserve">In diffusion, molecules travel from a higher concentration to a lower concentration. When you put a drop of ink in a glass of water, the spreading of the ink in the water is called diffusion. Similarly, if you spray an air freshener in one corner of a room, eventually people on the other side of the room will be able to smell it as well because the scent has diffused. </w:t>
      </w:r>
    </w:p>
    <w:p w14:paraId="2B470CC2" w14:textId="77777777" w:rsidR="00EC04F5" w:rsidRPr="000961C9" w:rsidRDefault="00EC04F5" w:rsidP="00EC04F5">
      <w:pPr>
        <w:widowControl w:val="0"/>
        <w:autoSpaceDE w:val="0"/>
        <w:autoSpaceDN w:val="0"/>
        <w:adjustRightInd w:val="0"/>
        <w:rPr>
          <w:rFonts w:ascii="Arial" w:hAnsi="Arial" w:cs="Arial"/>
          <w:b/>
          <w:sz w:val="20"/>
          <w:szCs w:val="20"/>
        </w:rPr>
      </w:pPr>
    </w:p>
    <w:p w14:paraId="5FC125B2" w14:textId="77777777" w:rsidR="00EC04F5" w:rsidRPr="000961C9" w:rsidRDefault="00EC04F5" w:rsidP="00EC04F5">
      <w:pPr>
        <w:widowControl w:val="0"/>
        <w:autoSpaceDE w:val="0"/>
        <w:autoSpaceDN w:val="0"/>
        <w:adjustRightInd w:val="0"/>
        <w:rPr>
          <w:rFonts w:ascii="Arial" w:hAnsi="Arial" w:cs="Arial"/>
          <w:b/>
          <w:sz w:val="20"/>
          <w:szCs w:val="20"/>
        </w:rPr>
      </w:pPr>
      <w:r w:rsidRPr="000961C9">
        <w:rPr>
          <w:rFonts w:ascii="Arial" w:hAnsi="Arial" w:cs="Arial"/>
          <w:b/>
          <w:sz w:val="20"/>
          <w:szCs w:val="20"/>
        </w:rPr>
        <w:t>In osmosis, molecules also travel from higher concentration to a lower concentration. However, osmosis specifically refers to the movement of WATER molecules. Both of these types of transport are examples of passive transport, which requires no energy.</w:t>
      </w:r>
    </w:p>
    <w:p w14:paraId="0FD018D9" w14:textId="77777777" w:rsidR="00EC04F5" w:rsidRPr="000961C9" w:rsidRDefault="00EC04F5" w:rsidP="00EC04F5">
      <w:pPr>
        <w:widowControl w:val="0"/>
        <w:autoSpaceDE w:val="0"/>
        <w:autoSpaceDN w:val="0"/>
        <w:adjustRightInd w:val="0"/>
        <w:rPr>
          <w:rFonts w:ascii="Arial" w:hAnsi="Arial" w:cs="Arial"/>
          <w:b/>
          <w:sz w:val="20"/>
          <w:szCs w:val="20"/>
        </w:rPr>
      </w:pPr>
    </w:p>
    <w:p w14:paraId="283BC0F0" w14:textId="77777777" w:rsidR="00A72197" w:rsidRPr="000961C9" w:rsidRDefault="00A72197"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994828E" w14:textId="77777777" w:rsidR="00542DBC"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10. </w:t>
      </w:r>
      <w:proofErr w:type="gramStart"/>
      <w:r w:rsidRPr="00B26F79">
        <w:rPr>
          <w:rFonts w:ascii="Arial" w:hAnsi="Arial" w:cs="Arial"/>
          <w:b/>
          <w:color w:val="000000"/>
          <w:sz w:val="20"/>
          <w:szCs w:val="20"/>
          <w:u w:val="single"/>
        </w:rPr>
        <w:t>distinguish</w:t>
      </w:r>
      <w:proofErr w:type="gramEnd"/>
      <w:r w:rsidRPr="00B26F79">
        <w:rPr>
          <w:rFonts w:ascii="Arial" w:hAnsi="Arial" w:cs="Arial"/>
          <w:b/>
          <w:color w:val="000000"/>
          <w:sz w:val="20"/>
          <w:szCs w:val="20"/>
          <w:u w:val="single"/>
        </w:rPr>
        <w:t xml:space="preserve"> between cells that divide, cells that do not divide, and cells that only divide in very</w:t>
      </w:r>
      <w:r w:rsidR="00B00012" w:rsidRPr="00B26F79">
        <w:rPr>
          <w:rFonts w:ascii="Arial" w:hAnsi="Arial" w:cs="Arial"/>
          <w:b/>
          <w:color w:val="000000"/>
          <w:sz w:val="20"/>
          <w:szCs w:val="20"/>
          <w:u w:val="single"/>
        </w:rPr>
        <w:t xml:space="preserve"> </w:t>
      </w:r>
      <w:r w:rsidRPr="00B26F79">
        <w:rPr>
          <w:rFonts w:ascii="Arial" w:hAnsi="Arial" w:cs="Arial"/>
          <w:b/>
          <w:color w:val="000000"/>
          <w:sz w:val="20"/>
          <w:szCs w:val="20"/>
          <w:u w:val="single"/>
        </w:rPr>
        <w:t xml:space="preserve">special circumstances </w:t>
      </w:r>
    </w:p>
    <w:p w14:paraId="287D2F81" w14:textId="77777777" w:rsidR="00EC04F5" w:rsidRPr="000961C9" w:rsidRDefault="00EC04F5"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65944359" w14:textId="32FC3639" w:rsidR="00EC04F5" w:rsidRDefault="0051371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bCs/>
          <w:sz w:val="20"/>
          <w:szCs w:val="20"/>
        </w:rPr>
        <w:t>Cell division</w:t>
      </w:r>
      <w:r w:rsidRPr="000961C9">
        <w:rPr>
          <w:rFonts w:ascii="Arial" w:hAnsi="Arial" w:cs="Arial"/>
          <w:b/>
          <w:sz w:val="20"/>
          <w:szCs w:val="20"/>
        </w:rPr>
        <w:t xml:space="preserve"> is the process by which a </w:t>
      </w:r>
      <w:r w:rsidRPr="000961C9">
        <w:rPr>
          <w:rFonts w:ascii="Arial" w:hAnsi="Arial" w:cs="Arial"/>
          <w:b/>
          <w:i/>
          <w:iCs/>
          <w:sz w:val="20"/>
          <w:szCs w:val="20"/>
        </w:rPr>
        <w:t xml:space="preserve">parent </w:t>
      </w:r>
      <w:hyperlink r:id="rId42" w:history="1">
        <w:r w:rsidRPr="000961C9">
          <w:rPr>
            <w:rFonts w:ascii="Arial" w:hAnsi="Arial" w:cs="Arial"/>
            <w:b/>
            <w:i/>
            <w:iCs/>
            <w:color w:val="4D4C41"/>
            <w:sz w:val="20"/>
            <w:szCs w:val="20"/>
          </w:rPr>
          <w:t>cell</w:t>
        </w:r>
      </w:hyperlink>
      <w:r w:rsidRPr="000961C9">
        <w:rPr>
          <w:rFonts w:ascii="Arial" w:hAnsi="Arial" w:cs="Arial"/>
          <w:b/>
          <w:sz w:val="20"/>
          <w:szCs w:val="20"/>
        </w:rPr>
        <w:t xml:space="preserve"> divides into two or more </w:t>
      </w:r>
      <w:r w:rsidRPr="000961C9">
        <w:rPr>
          <w:rFonts w:ascii="Arial" w:hAnsi="Arial" w:cs="Arial"/>
          <w:b/>
          <w:i/>
          <w:iCs/>
          <w:sz w:val="20"/>
          <w:szCs w:val="20"/>
        </w:rPr>
        <w:t>daughter cells</w:t>
      </w:r>
      <w:r w:rsidRPr="000961C9">
        <w:rPr>
          <w:rFonts w:ascii="Arial" w:hAnsi="Arial" w:cs="Arial"/>
          <w:b/>
          <w:sz w:val="20"/>
          <w:szCs w:val="20"/>
        </w:rPr>
        <w:t xml:space="preserve">. Cell division is usually a small segment of a larger </w:t>
      </w:r>
      <w:hyperlink r:id="rId43" w:history="1">
        <w:r w:rsidRPr="000961C9">
          <w:rPr>
            <w:rFonts w:ascii="Arial" w:hAnsi="Arial" w:cs="Arial"/>
            <w:b/>
            <w:color w:val="4D4C41"/>
            <w:sz w:val="20"/>
            <w:szCs w:val="20"/>
          </w:rPr>
          <w:t>cell cycle</w:t>
        </w:r>
      </w:hyperlink>
      <w:r w:rsidRPr="000961C9">
        <w:rPr>
          <w:rFonts w:ascii="Arial" w:hAnsi="Arial" w:cs="Arial"/>
          <w:b/>
          <w:sz w:val="20"/>
          <w:szCs w:val="20"/>
        </w:rPr>
        <w:t xml:space="preserve">. This type of cell division in </w:t>
      </w:r>
      <w:hyperlink r:id="rId44" w:history="1">
        <w:r w:rsidRPr="000961C9">
          <w:rPr>
            <w:rFonts w:ascii="Arial" w:hAnsi="Arial" w:cs="Arial"/>
            <w:b/>
            <w:color w:val="4D4C41"/>
            <w:sz w:val="20"/>
            <w:szCs w:val="20"/>
          </w:rPr>
          <w:t>eukaryote</w:t>
        </w:r>
      </w:hyperlink>
      <w:r w:rsidRPr="000961C9">
        <w:rPr>
          <w:rFonts w:ascii="Arial" w:hAnsi="Arial" w:cs="Arial"/>
          <w:b/>
          <w:sz w:val="20"/>
          <w:szCs w:val="20"/>
        </w:rPr>
        <w:t xml:space="preserve">s is known as </w:t>
      </w:r>
      <w:hyperlink r:id="rId45" w:history="1">
        <w:r w:rsidRPr="000961C9">
          <w:rPr>
            <w:rFonts w:ascii="Arial" w:hAnsi="Arial" w:cs="Arial"/>
            <w:b/>
            <w:color w:val="4D4C41"/>
            <w:sz w:val="20"/>
            <w:szCs w:val="20"/>
          </w:rPr>
          <w:t>mitosis</w:t>
        </w:r>
      </w:hyperlink>
      <w:r w:rsidRPr="000961C9">
        <w:rPr>
          <w:rFonts w:ascii="Arial" w:hAnsi="Arial" w:cs="Arial"/>
          <w:b/>
          <w:sz w:val="20"/>
          <w:szCs w:val="20"/>
        </w:rPr>
        <w:t xml:space="preserve">, and leaves the daughter cell capable of dividing again. The corresponding sort of cell division in </w:t>
      </w:r>
      <w:hyperlink r:id="rId46" w:history="1">
        <w:r w:rsidRPr="000961C9">
          <w:rPr>
            <w:rFonts w:ascii="Arial" w:hAnsi="Arial" w:cs="Arial"/>
            <w:b/>
            <w:color w:val="4D4C41"/>
            <w:sz w:val="20"/>
            <w:szCs w:val="20"/>
          </w:rPr>
          <w:t>prokaryote</w:t>
        </w:r>
      </w:hyperlink>
      <w:r w:rsidRPr="000961C9">
        <w:rPr>
          <w:rFonts w:ascii="Arial" w:hAnsi="Arial" w:cs="Arial"/>
          <w:b/>
          <w:sz w:val="20"/>
          <w:szCs w:val="20"/>
        </w:rPr>
        <w:t xml:space="preserve">s is known as binary fission. In another type of cell division present only in eukaryotes, called </w:t>
      </w:r>
      <w:hyperlink r:id="rId47" w:history="1">
        <w:r w:rsidRPr="000961C9">
          <w:rPr>
            <w:rFonts w:ascii="Arial" w:hAnsi="Arial" w:cs="Arial"/>
            <w:b/>
            <w:color w:val="4D4C41"/>
            <w:sz w:val="20"/>
            <w:szCs w:val="20"/>
          </w:rPr>
          <w:t>meiosis</w:t>
        </w:r>
      </w:hyperlink>
      <w:r w:rsidRPr="000961C9">
        <w:rPr>
          <w:rFonts w:ascii="Arial" w:hAnsi="Arial" w:cs="Arial"/>
          <w:b/>
          <w:sz w:val="20"/>
          <w:szCs w:val="20"/>
        </w:rPr>
        <w:t xml:space="preserve">, a cell is permanently transformed into a </w:t>
      </w:r>
      <w:hyperlink r:id="rId48" w:history="1">
        <w:r w:rsidRPr="000961C9">
          <w:rPr>
            <w:rFonts w:ascii="Arial" w:hAnsi="Arial" w:cs="Arial"/>
            <w:b/>
            <w:color w:val="4D4C41"/>
            <w:sz w:val="20"/>
            <w:szCs w:val="20"/>
          </w:rPr>
          <w:t>gamete</w:t>
        </w:r>
      </w:hyperlink>
      <w:r w:rsidRPr="000961C9">
        <w:rPr>
          <w:rFonts w:ascii="Arial" w:hAnsi="Arial" w:cs="Arial"/>
          <w:b/>
          <w:sz w:val="20"/>
          <w:szCs w:val="20"/>
        </w:rPr>
        <w:t xml:space="preserve"> and cannot divide again until fertilization. Right before the parent cell splits, it undergoes </w:t>
      </w:r>
      <w:hyperlink r:id="rId49" w:history="1">
        <w:r w:rsidRPr="000961C9">
          <w:rPr>
            <w:rFonts w:ascii="Arial" w:hAnsi="Arial" w:cs="Arial"/>
            <w:b/>
            <w:color w:val="4D4C41"/>
            <w:sz w:val="20"/>
            <w:szCs w:val="20"/>
          </w:rPr>
          <w:t>DNA replication</w:t>
        </w:r>
      </w:hyperlink>
      <w:r w:rsidRPr="000961C9">
        <w:rPr>
          <w:rFonts w:ascii="Arial" w:hAnsi="Arial" w:cs="Arial"/>
          <w:b/>
          <w:sz w:val="20"/>
          <w:szCs w:val="20"/>
        </w:rPr>
        <w:t>.</w:t>
      </w:r>
    </w:p>
    <w:p w14:paraId="12A810D7" w14:textId="77777777" w:rsidR="00B26F79" w:rsidRPr="000961C9" w:rsidRDefault="00B26F7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1617BDE"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11. </w:t>
      </w:r>
      <w:proofErr w:type="gramStart"/>
      <w:r w:rsidRPr="00B26F79">
        <w:rPr>
          <w:rFonts w:ascii="Arial" w:hAnsi="Arial" w:cs="Arial"/>
          <w:b/>
          <w:color w:val="000000"/>
          <w:sz w:val="20"/>
          <w:szCs w:val="20"/>
          <w:u w:val="single"/>
        </w:rPr>
        <w:t>explain</w:t>
      </w:r>
      <w:proofErr w:type="gramEnd"/>
      <w:r w:rsidRPr="00B26F79">
        <w:rPr>
          <w:rFonts w:ascii="Arial" w:hAnsi="Arial" w:cs="Arial"/>
          <w:b/>
          <w:color w:val="000000"/>
          <w:sz w:val="20"/>
          <w:szCs w:val="20"/>
          <w:u w:val="single"/>
        </w:rPr>
        <w:t xml:space="preserve"> the effects that cellular processes have on varying turgor pressure and accumulation of</w:t>
      </w:r>
      <w:r w:rsidR="00B00012" w:rsidRPr="00B26F79">
        <w:rPr>
          <w:rFonts w:ascii="Arial" w:hAnsi="Arial" w:cs="Arial"/>
          <w:b/>
          <w:color w:val="000000"/>
          <w:sz w:val="20"/>
          <w:szCs w:val="20"/>
          <w:u w:val="single"/>
        </w:rPr>
        <w:t xml:space="preserve"> </w:t>
      </w:r>
      <w:r w:rsidRPr="00B26F79">
        <w:rPr>
          <w:rFonts w:ascii="Arial" w:hAnsi="Arial" w:cs="Arial"/>
          <w:b/>
          <w:color w:val="000000"/>
          <w:sz w:val="20"/>
          <w:szCs w:val="20"/>
          <w:u w:val="single"/>
        </w:rPr>
        <w:t>hormones in a plant</w:t>
      </w:r>
    </w:p>
    <w:p w14:paraId="10B8F97C" w14:textId="77777777" w:rsidR="0051371F" w:rsidRPr="000961C9" w:rsidRDefault="0051371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F4EE0EF" w14:textId="77777777" w:rsidR="0051371F" w:rsidRPr="000961C9" w:rsidRDefault="0051371F" w:rsidP="0051371F">
      <w:pPr>
        <w:widowControl w:val="0"/>
        <w:autoSpaceDE w:val="0"/>
        <w:autoSpaceDN w:val="0"/>
        <w:adjustRightInd w:val="0"/>
        <w:rPr>
          <w:rFonts w:ascii="Arial" w:hAnsi="Arial" w:cs="Arial"/>
          <w:b/>
          <w:sz w:val="20"/>
          <w:szCs w:val="20"/>
        </w:rPr>
      </w:pPr>
      <w:r w:rsidRPr="000961C9">
        <w:rPr>
          <w:rFonts w:ascii="Arial" w:hAnsi="Arial" w:cs="Arial"/>
          <w:b/>
          <w:bCs/>
          <w:sz w:val="20"/>
          <w:szCs w:val="20"/>
        </w:rPr>
        <w:t>Turgor Pressure</w:t>
      </w:r>
      <w:r w:rsidRPr="000961C9">
        <w:rPr>
          <w:rFonts w:ascii="Arial" w:hAnsi="Arial" w:cs="Arial"/>
          <w:b/>
          <w:sz w:val="20"/>
          <w:szCs w:val="20"/>
        </w:rPr>
        <w:t xml:space="preserve"> or </w:t>
      </w:r>
      <w:r w:rsidRPr="000961C9">
        <w:rPr>
          <w:rFonts w:ascii="Arial" w:hAnsi="Arial" w:cs="Arial"/>
          <w:b/>
          <w:bCs/>
          <w:sz w:val="20"/>
          <w:szCs w:val="20"/>
        </w:rPr>
        <w:t>turgidity</w:t>
      </w:r>
      <w:r w:rsidRPr="000961C9">
        <w:rPr>
          <w:rFonts w:ascii="Arial" w:hAnsi="Arial" w:cs="Arial"/>
          <w:b/>
          <w:sz w:val="20"/>
          <w:szCs w:val="20"/>
        </w:rPr>
        <w:t xml:space="preserve"> is the main pressure of the </w:t>
      </w:r>
      <w:hyperlink r:id="rId50" w:history="1">
        <w:r w:rsidRPr="000961C9">
          <w:rPr>
            <w:rFonts w:ascii="Arial" w:hAnsi="Arial" w:cs="Arial"/>
            <w:b/>
            <w:color w:val="4D4C41"/>
            <w:sz w:val="20"/>
            <w:szCs w:val="20"/>
          </w:rPr>
          <w:t>cell</w:t>
        </w:r>
      </w:hyperlink>
      <w:r w:rsidRPr="000961C9">
        <w:rPr>
          <w:rFonts w:ascii="Arial" w:hAnsi="Arial" w:cs="Arial"/>
          <w:b/>
          <w:sz w:val="20"/>
          <w:szCs w:val="20"/>
        </w:rPr>
        <w:t xml:space="preserve"> contents against the </w:t>
      </w:r>
      <w:hyperlink r:id="rId51" w:history="1">
        <w:r w:rsidRPr="000961C9">
          <w:rPr>
            <w:rFonts w:ascii="Arial" w:hAnsi="Arial" w:cs="Arial"/>
            <w:b/>
            <w:color w:val="4D4C41"/>
            <w:sz w:val="20"/>
            <w:szCs w:val="20"/>
          </w:rPr>
          <w:t>cell wall</w:t>
        </w:r>
      </w:hyperlink>
      <w:r w:rsidRPr="000961C9">
        <w:rPr>
          <w:rFonts w:ascii="Arial" w:hAnsi="Arial" w:cs="Arial"/>
          <w:b/>
          <w:sz w:val="20"/>
          <w:szCs w:val="20"/>
        </w:rPr>
        <w:t xml:space="preserve"> in </w:t>
      </w:r>
      <w:hyperlink r:id="rId52" w:history="1">
        <w:r w:rsidRPr="000961C9">
          <w:rPr>
            <w:rFonts w:ascii="Arial" w:hAnsi="Arial" w:cs="Arial"/>
            <w:b/>
            <w:color w:val="4D4C41"/>
            <w:sz w:val="20"/>
            <w:szCs w:val="20"/>
          </w:rPr>
          <w:t>plant cell</w:t>
        </w:r>
      </w:hyperlink>
      <w:r w:rsidRPr="000961C9">
        <w:rPr>
          <w:rFonts w:ascii="Arial" w:hAnsi="Arial" w:cs="Arial"/>
          <w:b/>
          <w:sz w:val="20"/>
          <w:szCs w:val="20"/>
        </w:rPr>
        <w:t xml:space="preserve">s and bacteria cells, determined by the water content of the </w:t>
      </w:r>
      <w:hyperlink r:id="rId53" w:history="1">
        <w:r w:rsidRPr="000961C9">
          <w:rPr>
            <w:rFonts w:ascii="Arial" w:hAnsi="Arial" w:cs="Arial"/>
            <w:b/>
            <w:color w:val="4D4C41"/>
            <w:sz w:val="20"/>
            <w:szCs w:val="20"/>
          </w:rPr>
          <w:t>vacuole</w:t>
        </w:r>
      </w:hyperlink>
      <w:r w:rsidRPr="000961C9">
        <w:rPr>
          <w:rFonts w:ascii="Arial" w:hAnsi="Arial" w:cs="Arial"/>
          <w:b/>
          <w:sz w:val="20"/>
          <w:szCs w:val="20"/>
        </w:rPr>
        <w:t xml:space="preserve">, resulting from </w:t>
      </w:r>
      <w:hyperlink r:id="rId54" w:history="1">
        <w:r w:rsidRPr="000961C9">
          <w:rPr>
            <w:rFonts w:ascii="Arial" w:hAnsi="Arial" w:cs="Arial"/>
            <w:b/>
            <w:color w:val="4D4C41"/>
            <w:sz w:val="20"/>
            <w:szCs w:val="20"/>
          </w:rPr>
          <w:t>osmotic pressure</w:t>
        </w:r>
      </w:hyperlink>
      <w:r w:rsidRPr="000961C9">
        <w:rPr>
          <w:rFonts w:ascii="Arial" w:hAnsi="Arial" w:cs="Arial"/>
          <w:b/>
          <w:sz w:val="20"/>
          <w:szCs w:val="20"/>
        </w:rPr>
        <w:t xml:space="preserve">, i.e. the hydrostatic pressure produced by a solution in a space divided by a </w:t>
      </w:r>
      <w:hyperlink r:id="rId55" w:history="1">
        <w:r w:rsidRPr="000961C9">
          <w:rPr>
            <w:rFonts w:ascii="Arial" w:hAnsi="Arial" w:cs="Arial"/>
            <w:b/>
            <w:color w:val="4D4C41"/>
            <w:sz w:val="20"/>
            <w:szCs w:val="20"/>
          </w:rPr>
          <w:t>semipermeable membrane</w:t>
        </w:r>
      </w:hyperlink>
      <w:r w:rsidRPr="000961C9">
        <w:rPr>
          <w:rFonts w:ascii="Arial" w:hAnsi="Arial" w:cs="Arial"/>
          <w:b/>
          <w:sz w:val="20"/>
          <w:szCs w:val="20"/>
        </w:rPr>
        <w:t> due to a differential in the concentration of solute.</w:t>
      </w:r>
    </w:p>
    <w:p w14:paraId="70180D82" w14:textId="77777777" w:rsidR="0051371F" w:rsidRPr="000961C9" w:rsidRDefault="0051371F" w:rsidP="0051371F">
      <w:pPr>
        <w:widowControl w:val="0"/>
        <w:autoSpaceDE w:val="0"/>
        <w:autoSpaceDN w:val="0"/>
        <w:adjustRightInd w:val="0"/>
        <w:rPr>
          <w:rFonts w:ascii="Arial" w:hAnsi="Arial" w:cs="Arial"/>
          <w:b/>
          <w:sz w:val="20"/>
          <w:szCs w:val="20"/>
        </w:rPr>
      </w:pPr>
    </w:p>
    <w:p w14:paraId="1124DC07" w14:textId="2A872E81" w:rsidR="0051371F" w:rsidRPr="000961C9" w:rsidRDefault="0051371F" w:rsidP="005137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This force gives the plant rigidity, and keeps it erect.</w:t>
      </w:r>
    </w:p>
    <w:p w14:paraId="3FE81D83" w14:textId="77777777" w:rsidR="0051371F" w:rsidRPr="000961C9" w:rsidRDefault="0051371F" w:rsidP="005137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p>
    <w:p w14:paraId="46C0F8E4" w14:textId="5E5092A3" w:rsidR="0051371F" w:rsidRPr="000961C9" w:rsidRDefault="0051371F" w:rsidP="005137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56" w:history="1">
        <w:r w:rsidRPr="000961C9">
          <w:rPr>
            <w:rStyle w:val="Hyperlink"/>
            <w:rFonts w:ascii="Arial" w:hAnsi="Arial" w:cs="Arial"/>
            <w:b/>
            <w:sz w:val="20"/>
            <w:szCs w:val="20"/>
          </w:rPr>
          <w:t>http://www.education.com/science-fair/article/determine-rate-geotropism-plant-stems/</w:t>
        </w:r>
      </w:hyperlink>
    </w:p>
    <w:p w14:paraId="562A0299" w14:textId="77777777" w:rsidR="0051371F" w:rsidRPr="000961C9" w:rsidRDefault="0051371F" w:rsidP="005137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2347B62F" w14:textId="77777777" w:rsidR="0051371F" w:rsidRPr="000961C9" w:rsidRDefault="0051371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49AB1D7" w14:textId="77777777" w:rsidR="00B26F79" w:rsidRDefault="00B26F7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4DA5659D" w14:textId="77777777" w:rsidR="00B26F79" w:rsidRDefault="00B26F7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5D381013" w14:textId="77777777" w:rsidR="00B26F79" w:rsidRDefault="00B26F7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1D3E705" w14:textId="77777777" w:rsidR="00E37F72"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12. </w:t>
      </w:r>
      <w:proofErr w:type="gramStart"/>
      <w:r w:rsidRPr="00B26F79">
        <w:rPr>
          <w:rFonts w:ascii="Arial" w:hAnsi="Arial" w:cs="Arial"/>
          <w:b/>
          <w:color w:val="000000"/>
          <w:sz w:val="20"/>
          <w:szCs w:val="20"/>
          <w:u w:val="single"/>
        </w:rPr>
        <w:t>create</w:t>
      </w:r>
      <w:proofErr w:type="gramEnd"/>
      <w:r w:rsidRPr="00B26F79">
        <w:rPr>
          <w:rFonts w:ascii="Arial" w:hAnsi="Arial" w:cs="Arial"/>
          <w:b/>
          <w:color w:val="000000"/>
          <w:sz w:val="20"/>
          <w:szCs w:val="20"/>
          <w:u w:val="single"/>
        </w:rPr>
        <w:t xml:space="preserve"> an analogy to portray how cell functions are dependent on each other’s success</w:t>
      </w:r>
      <w:r w:rsidRPr="000961C9">
        <w:rPr>
          <w:rFonts w:ascii="Arial" w:hAnsi="Arial" w:cs="Arial"/>
          <w:b/>
          <w:color w:val="000000"/>
          <w:sz w:val="20"/>
          <w:szCs w:val="20"/>
        </w:rPr>
        <w:t xml:space="preserve"> </w:t>
      </w:r>
    </w:p>
    <w:p w14:paraId="54164F1B" w14:textId="77777777" w:rsidR="0051371F" w:rsidRPr="000961C9" w:rsidRDefault="0051371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6E59B1E" w14:textId="4B531ECD" w:rsidR="0051371F" w:rsidRPr="000961C9" w:rsidRDefault="009652F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 xml:space="preserve">Animal cell functions and organelles are linked to each other. In fact, the collective work of the </w:t>
      </w:r>
      <w:hyperlink r:id="rId57" w:history="1">
        <w:r w:rsidRPr="000961C9">
          <w:rPr>
            <w:rFonts w:ascii="Arial" w:hAnsi="Arial" w:cs="Arial"/>
            <w:b/>
            <w:color w:val="09139E"/>
            <w:sz w:val="20"/>
            <w:szCs w:val="20"/>
            <w:u w:val="single" w:color="09139E"/>
          </w:rPr>
          <w:t>animal cell parts</w:t>
        </w:r>
      </w:hyperlink>
      <w:r w:rsidRPr="000961C9">
        <w:rPr>
          <w:rFonts w:ascii="Arial" w:hAnsi="Arial" w:cs="Arial"/>
          <w:b/>
          <w:sz w:val="20"/>
          <w:szCs w:val="20"/>
        </w:rPr>
        <w:t xml:space="preserve"> is responsible for overall functioning of the cell. Let's take an example of ribosome organelle, which does the main function of protein production. Likewise, mitochondria are centers for releasing energy. And it is because of the lack of cell wall that makes animal cell a more diverse type. Animal cell functions with respect to its specific parts are explained below.</w:t>
      </w:r>
    </w:p>
    <w:p w14:paraId="3800344E" w14:textId="77777777" w:rsidR="009652F2" w:rsidRPr="000961C9" w:rsidRDefault="009652F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p>
    <w:p w14:paraId="7AE37657" w14:textId="3D499074" w:rsidR="009652F2" w:rsidRPr="000961C9" w:rsidRDefault="009652F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r w:rsidRPr="000961C9">
        <w:rPr>
          <w:rFonts w:ascii="Arial" w:hAnsi="Arial" w:cs="Arial"/>
          <w:b/>
          <w:sz w:val="20"/>
          <w:szCs w:val="20"/>
        </w:rPr>
        <w:t>http://www.buzzle.com/articles/animal-cell-functions.html</w:t>
      </w:r>
    </w:p>
    <w:p w14:paraId="4ED16CEC" w14:textId="77777777" w:rsidR="009652F2" w:rsidRPr="000961C9" w:rsidRDefault="009652F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0"/>
          <w:szCs w:val="20"/>
        </w:rPr>
      </w:pPr>
    </w:p>
    <w:p w14:paraId="23D9DE46" w14:textId="29527E5D" w:rsidR="00B00012"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13.</w:t>
      </w:r>
      <w:r w:rsidRPr="00B26F79">
        <w:rPr>
          <w:rFonts w:ascii="Arial" w:hAnsi="Arial" w:cs="Arial"/>
          <w:b/>
          <w:color w:val="000000"/>
          <w:sz w:val="20"/>
          <w:szCs w:val="20"/>
          <w:u w:val="single"/>
        </w:rPr>
        <w:t xml:space="preserve"> </w:t>
      </w:r>
      <w:proofErr w:type="gramStart"/>
      <w:r w:rsidRPr="00B26F79">
        <w:rPr>
          <w:rFonts w:ascii="Arial" w:hAnsi="Arial" w:cs="Arial"/>
          <w:b/>
          <w:color w:val="000000"/>
          <w:sz w:val="20"/>
          <w:szCs w:val="20"/>
          <w:u w:val="single"/>
        </w:rPr>
        <w:t>portray</w:t>
      </w:r>
      <w:proofErr w:type="gramEnd"/>
      <w:r w:rsidRPr="00B26F79">
        <w:rPr>
          <w:rFonts w:ascii="Arial" w:hAnsi="Arial" w:cs="Arial"/>
          <w:b/>
          <w:color w:val="000000"/>
          <w:sz w:val="20"/>
          <w:szCs w:val="20"/>
          <w:u w:val="single"/>
        </w:rPr>
        <w:t xml:space="preserve"> how cellular functions are similar to functions of the larger organism such as waste</w:t>
      </w:r>
      <w:r w:rsidR="00B00012" w:rsidRPr="00B26F79">
        <w:rPr>
          <w:rFonts w:ascii="Arial" w:hAnsi="Arial" w:cs="Arial"/>
          <w:b/>
          <w:color w:val="000000"/>
          <w:sz w:val="20"/>
          <w:szCs w:val="20"/>
          <w:u w:val="single"/>
        </w:rPr>
        <w:t xml:space="preserve"> </w:t>
      </w:r>
      <w:r w:rsidRPr="00B26F79">
        <w:rPr>
          <w:rFonts w:ascii="Arial" w:hAnsi="Arial" w:cs="Arial"/>
          <w:b/>
          <w:color w:val="000000"/>
          <w:sz w:val="20"/>
          <w:szCs w:val="20"/>
          <w:u w:val="single"/>
        </w:rPr>
        <w:t xml:space="preserve">disposal </w:t>
      </w:r>
    </w:p>
    <w:p w14:paraId="3BD5FF47" w14:textId="77777777" w:rsidR="003650B0" w:rsidRPr="000961C9" w:rsidRDefault="003650B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BAF2BE0" w14:textId="5DCFA40B" w:rsidR="003650B0" w:rsidRPr="000961C9" w:rsidRDefault="003650B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58" w:history="1">
        <w:r w:rsidRPr="000961C9">
          <w:rPr>
            <w:rStyle w:val="Hyperlink"/>
            <w:rFonts w:ascii="Arial" w:hAnsi="Arial" w:cs="Arial"/>
            <w:b/>
            <w:sz w:val="20"/>
            <w:szCs w:val="20"/>
          </w:rPr>
          <w:t>http://www.ehow.com/list_6785572_organs-rid-wastes-produced-cells_.html</w:t>
        </w:r>
      </w:hyperlink>
    </w:p>
    <w:p w14:paraId="01D51770" w14:textId="77777777" w:rsidR="003650B0" w:rsidRPr="000961C9" w:rsidRDefault="003650B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830E91C"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 xml:space="preserve">14. </w:t>
      </w:r>
      <w:proofErr w:type="gramStart"/>
      <w:r w:rsidRPr="00B26F79">
        <w:rPr>
          <w:rFonts w:ascii="Arial" w:hAnsi="Arial" w:cs="Arial"/>
          <w:b/>
          <w:color w:val="000000"/>
          <w:sz w:val="20"/>
          <w:szCs w:val="20"/>
          <w:u w:val="single"/>
        </w:rPr>
        <w:t>compare</w:t>
      </w:r>
      <w:proofErr w:type="gramEnd"/>
      <w:r w:rsidRPr="00B26F79">
        <w:rPr>
          <w:rFonts w:ascii="Arial" w:hAnsi="Arial" w:cs="Arial"/>
          <w:b/>
          <w:color w:val="000000"/>
          <w:sz w:val="20"/>
          <w:szCs w:val="20"/>
          <w:u w:val="single"/>
        </w:rPr>
        <w:t xml:space="preserve"> and contrast the cell cycles, including cell division, of different types of cells, both</w:t>
      </w:r>
      <w:r w:rsidR="00B00012" w:rsidRPr="00B26F79">
        <w:rPr>
          <w:rFonts w:ascii="Arial" w:hAnsi="Arial" w:cs="Arial"/>
          <w:b/>
          <w:color w:val="000000"/>
          <w:sz w:val="20"/>
          <w:szCs w:val="20"/>
          <w:u w:val="single"/>
        </w:rPr>
        <w:t xml:space="preserve"> </w:t>
      </w:r>
      <w:r w:rsidRPr="00B26F79">
        <w:rPr>
          <w:rFonts w:ascii="Arial" w:hAnsi="Arial" w:cs="Arial"/>
          <w:b/>
          <w:color w:val="000000"/>
          <w:sz w:val="20"/>
          <w:szCs w:val="20"/>
          <w:u w:val="single"/>
        </w:rPr>
        <w:t>prokaryotic and eukaryotic, such as fungi cells, cells found in plant leaf, nerve cells, skin</w:t>
      </w:r>
      <w:r w:rsidR="00B00012" w:rsidRPr="00B26F79">
        <w:rPr>
          <w:rFonts w:ascii="Arial" w:hAnsi="Arial" w:cs="Arial"/>
          <w:b/>
          <w:color w:val="000000"/>
          <w:sz w:val="20"/>
          <w:szCs w:val="20"/>
          <w:u w:val="single"/>
        </w:rPr>
        <w:t xml:space="preserve"> </w:t>
      </w:r>
      <w:r w:rsidRPr="00B26F79">
        <w:rPr>
          <w:rFonts w:ascii="Arial" w:hAnsi="Arial" w:cs="Arial"/>
          <w:b/>
          <w:color w:val="000000"/>
          <w:sz w:val="20"/>
          <w:szCs w:val="20"/>
          <w:u w:val="single"/>
        </w:rPr>
        <w:t>cells, muscle cells, and/or plant root cells</w:t>
      </w:r>
    </w:p>
    <w:p w14:paraId="66F0C434" w14:textId="77777777" w:rsidR="003650B0" w:rsidRPr="000961C9" w:rsidRDefault="003650B0"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3DA3F8A7" w14:textId="784F5BCB" w:rsidR="003650B0" w:rsidRPr="000961C9" w:rsidRDefault="0055785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hyperlink r:id="rId59" w:history="1">
        <w:r w:rsidRPr="000961C9">
          <w:rPr>
            <w:rStyle w:val="Hyperlink"/>
            <w:rFonts w:ascii="Arial" w:hAnsi="Arial" w:cs="Arial"/>
            <w:b/>
            <w:sz w:val="20"/>
            <w:szCs w:val="20"/>
          </w:rPr>
          <w:t>http://www.cellsalive.com/cell_cycle.htm</w:t>
        </w:r>
      </w:hyperlink>
    </w:p>
    <w:p w14:paraId="4ABADA8E" w14:textId="77777777" w:rsidR="0055785B" w:rsidRPr="000961C9" w:rsidRDefault="0055785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17817D46" w14:textId="77777777" w:rsidR="0055785B" w:rsidRPr="000961C9" w:rsidRDefault="0055785B"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076BD488"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4EC51489"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What do students typically have as misconceptions?</w:t>
      </w:r>
    </w:p>
    <w:p w14:paraId="79B1AF45"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w:t>
      </w:r>
      <w:r w:rsidR="00A3288F" w:rsidRPr="000961C9">
        <w:rPr>
          <w:rFonts w:ascii="Arial" w:hAnsi="Arial" w:cs="Arial"/>
          <w:b/>
          <w:color w:val="000000"/>
          <w:sz w:val="20"/>
          <w:szCs w:val="20"/>
        </w:rPr>
        <w:t xml:space="preserve">Cells are the components of many things including carbohydrates and proteins </w:t>
      </w:r>
    </w:p>
    <w:p w14:paraId="309DF2A9"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2.</w:t>
      </w:r>
      <w:r w:rsidR="00A3288F" w:rsidRPr="000961C9">
        <w:rPr>
          <w:rFonts w:ascii="Arial" w:hAnsi="Arial" w:cs="Arial"/>
          <w:b/>
          <w:color w:val="000000"/>
          <w:sz w:val="20"/>
          <w:szCs w:val="20"/>
        </w:rPr>
        <w:t xml:space="preserve">Living things grow because their cells get larger. </w:t>
      </w:r>
    </w:p>
    <w:p w14:paraId="36731C54"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3.</w:t>
      </w:r>
      <w:r w:rsidR="00A3288F" w:rsidRPr="000961C9">
        <w:rPr>
          <w:rFonts w:ascii="Arial" w:hAnsi="Arial" w:cs="Arial"/>
          <w:b/>
          <w:color w:val="000000"/>
          <w:sz w:val="20"/>
          <w:szCs w:val="20"/>
        </w:rPr>
        <w:t xml:space="preserve">There are only two kinds of cells - plant and animal. </w:t>
      </w:r>
    </w:p>
    <w:p w14:paraId="7912A1AC" w14:textId="77777777" w:rsidR="00A3288F"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4.</w:t>
      </w:r>
      <w:r w:rsidR="00A3288F" w:rsidRPr="000961C9">
        <w:rPr>
          <w:rFonts w:ascii="Arial" w:hAnsi="Arial" w:cs="Arial"/>
          <w:b/>
          <w:color w:val="000000"/>
          <w:sz w:val="20"/>
          <w:szCs w:val="20"/>
        </w:rPr>
        <w:t>All cells have nuclei.</w:t>
      </w:r>
    </w:p>
    <w:p w14:paraId="5AD1378C" w14:textId="77777777" w:rsidR="00A3288F"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5.</w:t>
      </w:r>
      <w:r w:rsidR="00A3288F" w:rsidRPr="000961C9">
        <w:rPr>
          <w:rFonts w:ascii="Arial" w:hAnsi="Arial" w:cs="Arial"/>
          <w:b/>
          <w:color w:val="000000"/>
          <w:sz w:val="20"/>
          <w:szCs w:val="20"/>
        </w:rPr>
        <w:t>Cells are inside the human body, rather than the human body is itself composed of cells.</w:t>
      </w:r>
    </w:p>
    <w:p w14:paraId="274CDDA3"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4ADF7FA5"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Preconception Survey</w:t>
      </w:r>
    </w:p>
    <w:p w14:paraId="7B30B714" w14:textId="19CB28DB"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w:t>
      </w:r>
      <w:r w:rsidR="00A3288F" w:rsidRPr="000961C9">
        <w:rPr>
          <w:rFonts w:ascii="Arial" w:hAnsi="Arial" w:cs="Arial"/>
          <w:b/>
          <w:color w:val="000000"/>
          <w:sz w:val="20"/>
          <w:szCs w:val="20"/>
        </w:rPr>
        <w:t xml:space="preserve">How do living things grow? </w:t>
      </w:r>
      <w:r w:rsidR="00B26F79">
        <w:rPr>
          <w:rFonts w:ascii="Arial" w:hAnsi="Arial" w:cs="Arial"/>
          <w:b/>
          <w:color w:val="000000"/>
          <w:sz w:val="20"/>
          <w:szCs w:val="20"/>
        </w:rPr>
        <w:t xml:space="preserve">Look at cell division </w:t>
      </w:r>
    </w:p>
    <w:p w14:paraId="16EC67D0" w14:textId="140EBBA1"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2.</w:t>
      </w:r>
      <w:r w:rsidR="00A3288F" w:rsidRPr="000961C9">
        <w:rPr>
          <w:rFonts w:ascii="Arial" w:hAnsi="Arial" w:cs="Arial"/>
          <w:b/>
          <w:color w:val="000000"/>
          <w:sz w:val="20"/>
          <w:szCs w:val="20"/>
        </w:rPr>
        <w:t xml:space="preserve">What do all cells have in common? </w:t>
      </w:r>
      <w:r w:rsidR="00B26F79">
        <w:rPr>
          <w:rFonts w:ascii="Arial" w:hAnsi="Arial" w:cs="Arial"/>
          <w:b/>
          <w:color w:val="000000"/>
          <w:sz w:val="20"/>
          <w:szCs w:val="20"/>
        </w:rPr>
        <w:t>Look over the organelles</w:t>
      </w:r>
    </w:p>
    <w:p w14:paraId="06575F9F" w14:textId="4ACD9326" w:rsidR="00A3288F"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3.</w:t>
      </w:r>
      <w:r w:rsidR="00A3288F" w:rsidRPr="000961C9">
        <w:rPr>
          <w:rFonts w:ascii="Arial" w:hAnsi="Arial" w:cs="Arial"/>
          <w:b/>
          <w:color w:val="000000"/>
          <w:sz w:val="20"/>
          <w:szCs w:val="20"/>
        </w:rPr>
        <w:t>How are cells related to the human body?</w:t>
      </w:r>
      <w:r w:rsidR="00B26F79">
        <w:rPr>
          <w:rFonts w:ascii="Arial" w:hAnsi="Arial" w:cs="Arial"/>
          <w:b/>
          <w:color w:val="000000"/>
          <w:sz w:val="20"/>
          <w:szCs w:val="20"/>
        </w:rPr>
        <w:t xml:space="preserve"> They are the body</w:t>
      </w:r>
    </w:p>
    <w:p w14:paraId="60FC0E0F"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p w14:paraId="40B4313D" w14:textId="24AAC1A6"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0961C9">
        <w:rPr>
          <w:rFonts w:ascii="Arial" w:hAnsi="Arial" w:cs="Arial"/>
          <w:b/>
          <w:bCs/>
          <w:color w:val="000000"/>
          <w:sz w:val="20"/>
          <w:szCs w:val="20"/>
        </w:rPr>
        <w:t>Formative Assessment Items</w:t>
      </w:r>
      <w:r w:rsidR="000F2B5F" w:rsidRPr="000961C9">
        <w:rPr>
          <w:rFonts w:ascii="Arial" w:hAnsi="Arial" w:cs="Arial"/>
          <w:b/>
          <w:bCs/>
          <w:color w:val="000000"/>
          <w:sz w:val="20"/>
          <w:szCs w:val="20"/>
        </w:rPr>
        <w:t xml:space="preserve"> (these are answered above)</w:t>
      </w:r>
    </w:p>
    <w:p w14:paraId="5BD1B831"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1.</w:t>
      </w:r>
      <w:r w:rsidR="00A3288F" w:rsidRPr="000961C9">
        <w:rPr>
          <w:rFonts w:ascii="Arial" w:hAnsi="Arial" w:cs="Arial"/>
          <w:b/>
          <w:color w:val="000000"/>
          <w:sz w:val="20"/>
          <w:szCs w:val="20"/>
        </w:rPr>
        <w:t>Use a microscope to identify different types of cells and their functions</w:t>
      </w:r>
    </w:p>
    <w:p w14:paraId="17941123"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2.</w:t>
      </w:r>
      <w:r w:rsidR="00A3288F" w:rsidRPr="000961C9">
        <w:rPr>
          <w:rFonts w:ascii="Arial" w:hAnsi="Arial" w:cs="Arial"/>
          <w:b/>
          <w:color w:val="000000"/>
          <w:sz w:val="20"/>
          <w:szCs w:val="20"/>
        </w:rPr>
        <w:t xml:space="preserve">Make a flow chart to show the organization of living things from cell to organism </w:t>
      </w:r>
    </w:p>
    <w:p w14:paraId="26621D52" w14:textId="77777777" w:rsidR="00A3288F"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3.</w:t>
      </w:r>
      <w:r w:rsidR="00A3288F" w:rsidRPr="000961C9">
        <w:rPr>
          <w:rFonts w:ascii="Arial" w:hAnsi="Arial" w:cs="Arial"/>
          <w:b/>
          <w:color w:val="000000"/>
          <w:sz w:val="20"/>
          <w:szCs w:val="20"/>
        </w:rPr>
        <w:t>Diagram, compare, and contrast different types of cells, including at least one single-celled</w:t>
      </w:r>
    </w:p>
    <w:p w14:paraId="1D0B8FB5" w14:textId="77777777" w:rsidR="00B00012"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roofErr w:type="gramStart"/>
      <w:r w:rsidRPr="000961C9">
        <w:rPr>
          <w:rFonts w:ascii="Arial" w:hAnsi="Arial" w:cs="Arial"/>
          <w:b/>
          <w:color w:val="000000"/>
          <w:sz w:val="20"/>
          <w:szCs w:val="20"/>
        </w:rPr>
        <w:t>organism</w:t>
      </w:r>
      <w:proofErr w:type="gramEnd"/>
      <w:r w:rsidRPr="000961C9">
        <w:rPr>
          <w:rFonts w:ascii="Arial" w:hAnsi="Arial" w:cs="Arial"/>
          <w:b/>
          <w:color w:val="000000"/>
          <w:sz w:val="20"/>
          <w:szCs w:val="20"/>
        </w:rPr>
        <w:t xml:space="preserve"> </w:t>
      </w:r>
    </w:p>
    <w:p w14:paraId="5F94E014" w14:textId="77777777" w:rsidR="00A3288F"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4.</w:t>
      </w:r>
      <w:r w:rsidR="00A3288F" w:rsidRPr="000961C9">
        <w:rPr>
          <w:rFonts w:ascii="Arial" w:hAnsi="Arial" w:cs="Arial"/>
          <w:b/>
          <w:color w:val="000000"/>
          <w:sz w:val="20"/>
          <w:szCs w:val="20"/>
        </w:rPr>
        <w:t>Sketch a picture of a common cell and its organelles and describe what each organelle</w:t>
      </w:r>
    </w:p>
    <w:p w14:paraId="6D654A7C" w14:textId="77777777" w:rsidR="00B00012"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roofErr w:type="gramStart"/>
      <w:r w:rsidRPr="000961C9">
        <w:rPr>
          <w:rFonts w:ascii="Arial" w:hAnsi="Arial" w:cs="Arial"/>
          <w:b/>
          <w:color w:val="000000"/>
          <w:sz w:val="20"/>
          <w:szCs w:val="20"/>
        </w:rPr>
        <w:t>does</w:t>
      </w:r>
      <w:proofErr w:type="gramEnd"/>
      <w:r w:rsidRPr="000961C9">
        <w:rPr>
          <w:rFonts w:ascii="Arial" w:hAnsi="Arial" w:cs="Arial"/>
          <w:b/>
          <w:color w:val="000000"/>
          <w:sz w:val="20"/>
          <w:szCs w:val="20"/>
        </w:rPr>
        <w:t xml:space="preserve"> </w:t>
      </w:r>
    </w:p>
    <w:p w14:paraId="61E7747A" w14:textId="77777777" w:rsidR="00B00012" w:rsidRPr="000961C9"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5.</w:t>
      </w:r>
      <w:r w:rsidR="00A3288F" w:rsidRPr="000961C9">
        <w:rPr>
          <w:rFonts w:ascii="Arial" w:hAnsi="Arial" w:cs="Arial"/>
          <w:b/>
          <w:color w:val="000000"/>
          <w:sz w:val="20"/>
          <w:szCs w:val="20"/>
        </w:rPr>
        <w:t xml:space="preserve">Model the difference between diffusion and osmosis </w:t>
      </w:r>
    </w:p>
    <w:p w14:paraId="076C48DC" w14:textId="77777777" w:rsidR="00A3288F" w:rsidRDefault="00B00012"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6.</w:t>
      </w:r>
      <w:r w:rsidR="00A3288F" w:rsidRPr="000961C9">
        <w:rPr>
          <w:rFonts w:ascii="Arial" w:hAnsi="Arial" w:cs="Arial"/>
          <w:b/>
          <w:color w:val="000000"/>
          <w:sz w:val="20"/>
          <w:szCs w:val="20"/>
        </w:rPr>
        <w:t>Illustrate scenarios that are analogous to processes that are carried out within the cell</w:t>
      </w:r>
    </w:p>
    <w:p w14:paraId="21EB1714" w14:textId="77777777" w:rsidR="00B26F79" w:rsidRPr="000961C9" w:rsidRDefault="00B26F79"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bookmarkStart w:id="0" w:name="_GoBack"/>
      <w:bookmarkEnd w:id="0"/>
    </w:p>
    <w:p w14:paraId="6033DFE9" w14:textId="77777777" w:rsidR="00A3288F" w:rsidRPr="000961C9" w:rsidRDefault="00A3288F"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r w:rsidRPr="000961C9">
        <w:rPr>
          <w:rFonts w:ascii="Arial" w:hAnsi="Arial" w:cs="Arial"/>
          <w:b/>
          <w:color w:val="000000"/>
          <w:sz w:val="20"/>
          <w:szCs w:val="20"/>
        </w:rPr>
        <w:t>DNA, hereditary, carbohydrates, lipids, proteins, nucleic acids, organelles, cell, tissue, organ, organ system, organism, cell membrane, cell wall, nucleus, cytoplasm, mitochondrion, chloroplast, vacuole, cytoplasm, lysosomes, centrioles, prokaryotic, eukaryotic, turgor pressure, hormone, tropism</w:t>
      </w:r>
    </w:p>
    <w:p w14:paraId="5CFADDE0" w14:textId="77777777" w:rsidR="0009759C" w:rsidRPr="000961C9" w:rsidRDefault="0009759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sz w:val="20"/>
          <w:szCs w:val="20"/>
        </w:rPr>
      </w:pPr>
    </w:p>
    <w:p w14:paraId="773C7BED" w14:textId="77777777" w:rsidR="0009759C" w:rsidRPr="000961C9" w:rsidRDefault="0009759C" w:rsidP="0009759C">
      <w:pPr>
        <w:rPr>
          <w:rFonts w:ascii="Arial" w:hAnsi="Arial" w:cs="Arial"/>
          <w:b/>
          <w:sz w:val="20"/>
          <w:szCs w:val="20"/>
        </w:rPr>
      </w:pPr>
      <w:hyperlink r:id="rId60" w:history="1">
        <w:r w:rsidRPr="000961C9">
          <w:rPr>
            <w:rStyle w:val="Hyperlink"/>
            <w:rFonts w:ascii="Arial" w:hAnsi="Arial" w:cs="Arial"/>
            <w:b/>
            <w:sz w:val="20"/>
            <w:szCs w:val="20"/>
          </w:rPr>
          <w:t>http://www.shmoop.com/biology/</w:t>
        </w:r>
      </w:hyperlink>
    </w:p>
    <w:p w14:paraId="666B2E0E" w14:textId="77777777" w:rsidR="0009759C" w:rsidRPr="000961C9" w:rsidRDefault="0009759C" w:rsidP="0009759C">
      <w:pPr>
        <w:rPr>
          <w:rFonts w:ascii="Arial" w:hAnsi="Arial" w:cs="Arial"/>
          <w:b/>
          <w:sz w:val="20"/>
          <w:szCs w:val="20"/>
        </w:rPr>
      </w:pPr>
    </w:p>
    <w:p w14:paraId="38D2ABC6" w14:textId="77777777" w:rsidR="0009759C" w:rsidRPr="000961C9" w:rsidRDefault="0009759C" w:rsidP="0009759C">
      <w:pPr>
        <w:rPr>
          <w:rFonts w:ascii="Arial" w:hAnsi="Arial" w:cs="Arial"/>
          <w:b/>
          <w:sz w:val="20"/>
          <w:szCs w:val="20"/>
        </w:rPr>
      </w:pPr>
      <w:hyperlink r:id="rId61" w:history="1">
        <w:r w:rsidRPr="000961C9">
          <w:rPr>
            <w:rStyle w:val="Hyperlink"/>
            <w:rFonts w:ascii="Arial" w:hAnsi="Arial" w:cs="Arial"/>
            <w:b/>
            <w:sz w:val="20"/>
            <w:szCs w:val="20"/>
          </w:rPr>
          <w:t>http://www.learnnc.org/search?aphrase=cells&amp;area=learning+materials</w:t>
        </w:r>
      </w:hyperlink>
    </w:p>
    <w:p w14:paraId="051498DC" w14:textId="77777777" w:rsidR="0009759C" w:rsidRPr="000961C9" w:rsidRDefault="0009759C" w:rsidP="0009759C">
      <w:pPr>
        <w:rPr>
          <w:rFonts w:ascii="Arial" w:hAnsi="Arial" w:cs="Arial"/>
          <w:b/>
          <w:sz w:val="20"/>
          <w:szCs w:val="20"/>
        </w:rPr>
      </w:pPr>
    </w:p>
    <w:p w14:paraId="0238DFCE" w14:textId="77777777" w:rsidR="0009759C" w:rsidRPr="000961C9" w:rsidRDefault="0009759C" w:rsidP="0009759C">
      <w:pPr>
        <w:rPr>
          <w:rFonts w:ascii="Arial" w:hAnsi="Arial" w:cs="Arial"/>
          <w:b/>
          <w:sz w:val="20"/>
          <w:szCs w:val="20"/>
        </w:rPr>
      </w:pPr>
      <w:hyperlink r:id="rId62" w:history="1">
        <w:r w:rsidRPr="000961C9">
          <w:rPr>
            <w:rStyle w:val="Hyperlink"/>
            <w:rFonts w:ascii="Arial" w:hAnsi="Arial" w:cs="Arial"/>
            <w:b/>
            <w:sz w:val="20"/>
            <w:szCs w:val="20"/>
          </w:rPr>
          <w:t>http://www.cellsalive.com/</w:t>
        </w:r>
      </w:hyperlink>
    </w:p>
    <w:p w14:paraId="5AEE97EF" w14:textId="77777777" w:rsidR="0009759C" w:rsidRPr="000961C9" w:rsidRDefault="0009759C" w:rsidP="0009759C">
      <w:pPr>
        <w:rPr>
          <w:rFonts w:ascii="Arial" w:hAnsi="Arial" w:cs="Arial"/>
          <w:b/>
          <w:sz w:val="20"/>
          <w:szCs w:val="20"/>
        </w:rPr>
      </w:pPr>
    </w:p>
    <w:p w14:paraId="0E478B37" w14:textId="77777777" w:rsidR="0009759C" w:rsidRPr="000961C9" w:rsidRDefault="0009759C" w:rsidP="0009759C">
      <w:pPr>
        <w:rPr>
          <w:rFonts w:ascii="Arial" w:hAnsi="Arial" w:cs="Arial"/>
          <w:b/>
          <w:sz w:val="20"/>
          <w:szCs w:val="20"/>
        </w:rPr>
      </w:pPr>
      <w:hyperlink r:id="rId63" w:history="1">
        <w:r w:rsidRPr="000961C9">
          <w:rPr>
            <w:rStyle w:val="Hyperlink"/>
            <w:rFonts w:ascii="Arial" w:hAnsi="Arial" w:cs="Arial"/>
            <w:b/>
            <w:sz w:val="20"/>
            <w:szCs w:val="20"/>
          </w:rPr>
          <w:t>http://jc-schools.net/tutorials/tools/science-ms.html</w:t>
        </w:r>
      </w:hyperlink>
    </w:p>
    <w:p w14:paraId="69B469DC" w14:textId="77777777" w:rsidR="0009759C" w:rsidRPr="000961C9" w:rsidRDefault="0009759C" w:rsidP="0009759C">
      <w:pPr>
        <w:rPr>
          <w:rFonts w:ascii="Arial" w:hAnsi="Arial" w:cs="Arial"/>
          <w:b/>
          <w:sz w:val="20"/>
          <w:szCs w:val="20"/>
        </w:rPr>
      </w:pPr>
    </w:p>
    <w:p w14:paraId="494E158E" w14:textId="77777777" w:rsidR="0009759C" w:rsidRPr="000961C9" w:rsidRDefault="0009759C" w:rsidP="0009759C">
      <w:pPr>
        <w:rPr>
          <w:rFonts w:ascii="Arial" w:hAnsi="Arial" w:cs="Arial"/>
          <w:b/>
          <w:sz w:val="20"/>
          <w:szCs w:val="20"/>
        </w:rPr>
      </w:pPr>
      <w:hyperlink r:id="rId64" w:anchor="7" w:history="1">
        <w:r w:rsidRPr="000961C9">
          <w:rPr>
            <w:rStyle w:val="Hyperlink"/>
            <w:rFonts w:ascii="Arial" w:hAnsi="Arial" w:cs="Arial"/>
            <w:b/>
            <w:sz w:val="20"/>
            <w:szCs w:val="20"/>
          </w:rPr>
          <w:t>http://classroom.jc-schools.net/sci-units/cells.htm#7</w:t>
        </w:r>
      </w:hyperlink>
    </w:p>
    <w:p w14:paraId="1F1EAF6C" w14:textId="77777777" w:rsidR="0009759C" w:rsidRPr="007A4498" w:rsidRDefault="0009759C" w:rsidP="00A328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p w14:paraId="4121CC21" w14:textId="77777777" w:rsidR="00362C5C" w:rsidRDefault="00362C5C">
      <w:pPr>
        <w:rPr>
          <w:sz w:val="20"/>
          <w:szCs w:val="20"/>
        </w:rPr>
      </w:pPr>
    </w:p>
    <w:p w14:paraId="5D7428ED" w14:textId="77777777" w:rsidR="001C70D5" w:rsidRDefault="001C70D5">
      <w:pPr>
        <w:rPr>
          <w:sz w:val="20"/>
          <w:szCs w:val="20"/>
        </w:rPr>
      </w:pPr>
    </w:p>
    <w:p w14:paraId="4C5304CF" w14:textId="77777777" w:rsidR="001C70D5" w:rsidRPr="007A4498" w:rsidRDefault="001C70D5">
      <w:pPr>
        <w:rPr>
          <w:sz w:val="20"/>
          <w:szCs w:val="20"/>
        </w:rPr>
      </w:pPr>
    </w:p>
    <w:sectPr w:rsidR="001C70D5" w:rsidRPr="007A4498" w:rsidSect="00542D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D214989"/>
    <w:multiLevelType w:val="hybridMultilevel"/>
    <w:tmpl w:val="897E0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88F"/>
    <w:rsid w:val="000961C9"/>
    <w:rsid w:val="0009759C"/>
    <w:rsid w:val="000F2B5F"/>
    <w:rsid w:val="001856EA"/>
    <w:rsid w:val="001B0475"/>
    <w:rsid w:val="001C70D5"/>
    <w:rsid w:val="002B5319"/>
    <w:rsid w:val="0030175D"/>
    <w:rsid w:val="00362C5C"/>
    <w:rsid w:val="003650B0"/>
    <w:rsid w:val="003A3C2B"/>
    <w:rsid w:val="003F5F73"/>
    <w:rsid w:val="0051371F"/>
    <w:rsid w:val="00542DBC"/>
    <w:rsid w:val="0055785B"/>
    <w:rsid w:val="007A4498"/>
    <w:rsid w:val="00844193"/>
    <w:rsid w:val="00880BF6"/>
    <w:rsid w:val="008B0927"/>
    <w:rsid w:val="00905039"/>
    <w:rsid w:val="00915A65"/>
    <w:rsid w:val="00922C45"/>
    <w:rsid w:val="009652F2"/>
    <w:rsid w:val="00A30F03"/>
    <w:rsid w:val="00A3288F"/>
    <w:rsid w:val="00A72197"/>
    <w:rsid w:val="00AB7A98"/>
    <w:rsid w:val="00B00012"/>
    <w:rsid w:val="00B26F79"/>
    <w:rsid w:val="00C57911"/>
    <w:rsid w:val="00C7340C"/>
    <w:rsid w:val="00D75E6F"/>
    <w:rsid w:val="00DD6647"/>
    <w:rsid w:val="00E37F72"/>
    <w:rsid w:val="00E9474B"/>
    <w:rsid w:val="00EC04F5"/>
    <w:rsid w:val="00F54C5A"/>
    <w:rsid w:val="00F64AB3"/>
    <w:rsid w:val="00FB2D10"/>
    <w:rsid w:val="00FE2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325E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647"/>
    <w:pPr>
      <w:ind w:left="720"/>
      <w:contextualSpacing/>
    </w:pPr>
  </w:style>
  <w:style w:type="character" w:styleId="Hyperlink">
    <w:name w:val="Hyperlink"/>
    <w:basedOn w:val="DefaultParagraphFont"/>
    <w:uiPriority w:val="99"/>
    <w:unhideWhenUsed/>
    <w:rsid w:val="00905039"/>
    <w:rPr>
      <w:color w:val="0000FF" w:themeColor="hyperlink"/>
      <w:u w:val="single"/>
    </w:rPr>
  </w:style>
  <w:style w:type="paragraph" w:styleId="BalloonText">
    <w:name w:val="Balloon Text"/>
    <w:basedOn w:val="Normal"/>
    <w:link w:val="BalloonTextChar"/>
    <w:uiPriority w:val="99"/>
    <w:semiHidden/>
    <w:unhideWhenUsed/>
    <w:rsid w:val="009050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0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647"/>
    <w:pPr>
      <w:ind w:left="720"/>
      <w:contextualSpacing/>
    </w:pPr>
  </w:style>
  <w:style w:type="character" w:styleId="Hyperlink">
    <w:name w:val="Hyperlink"/>
    <w:basedOn w:val="DefaultParagraphFont"/>
    <w:uiPriority w:val="99"/>
    <w:unhideWhenUsed/>
    <w:rsid w:val="00905039"/>
    <w:rPr>
      <w:color w:val="0000FF" w:themeColor="hyperlink"/>
      <w:u w:val="single"/>
    </w:rPr>
  </w:style>
  <w:style w:type="paragraph" w:styleId="BalloonText">
    <w:name w:val="Balloon Text"/>
    <w:basedOn w:val="Normal"/>
    <w:link w:val="BalloonTextChar"/>
    <w:uiPriority w:val="99"/>
    <w:semiHidden/>
    <w:unhideWhenUsed/>
    <w:rsid w:val="009050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0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ciencegateway.org/resources/biologytext/eb/structure.html" TargetMode="External"/><Relationship Id="rId14" Type="http://schemas.openxmlformats.org/officeDocument/2006/relationships/hyperlink" Target="http://www.newworldencyclopedia.org/entry/Cell_%28biology%29" TargetMode="External"/><Relationship Id="rId15" Type="http://schemas.openxmlformats.org/officeDocument/2006/relationships/hyperlink" Target="http://en.wikipedia.org/wiki/Genes" TargetMode="External"/><Relationship Id="rId16" Type="http://schemas.openxmlformats.org/officeDocument/2006/relationships/hyperlink" Target="http://en.wikipedia.org/wiki/Chromosomes" TargetMode="External"/><Relationship Id="rId17" Type="http://schemas.openxmlformats.org/officeDocument/2006/relationships/hyperlink" Target="http://en.wikipedia.org/wiki/Bacteria" TargetMode="External"/><Relationship Id="rId18" Type="http://schemas.openxmlformats.org/officeDocument/2006/relationships/hyperlink" Target="http://en.wikipedia.org/wiki/Unicellular" TargetMode="External"/><Relationship Id="rId19" Type="http://schemas.openxmlformats.org/officeDocument/2006/relationships/hyperlink" Target="http://en.wikipedia.org/wiki/Human" TargetMode="External"/><Relationship Id="rId63" Type="http://schemas.openxmlformats.org/officeDocument/2006/relationships/hyperlink" Target="http://jc-schools.net/tutorials/tools/science-ms.html" TargetMode="External"/><Relationship Id="rId64" Type="http://schemas.openxmlformats.org/officeDocument/2006/relationships/hyperlink" Target="http://classroom.jc-schools.net/sci-units/cells.htm" TargetMode="External"/><Relationship Id="rId65" Type="http://schemas.openxmlformats.org/officeDocument/2006/relationships/fontTable" Target="fontTable.xml"/><Relationship Id="rId66" Type="http://schemas.openxmlformats.org/officeDocument/2006/relationships/theme" Target="theme/theme1.xml"/><Relationship Id="rId50" Type="http://schemas.openxmlformats.org/officeDocument/2006/relationships/hyperlink" Target="http://www.absoluteastronomy.com/topics/Cell_(biology)" TargetMode="External"/><Relationship Id="rId51" Type="http://schemas.openxmlformats.org/officeDocument/2006/relationships/hyperlink" Target="http://www.absoluteastronomy.com/topics/Cell_wall" TargetMode="External"/><Relationship Id="rId52" Type="http://schemas.openxmlformats.org/officeDocument/2006/relationships/hyperlink" Target="http://www.absoluteastronomy.com/topics/Plant_cell" TargetMode="External"/><Relationship Id="rId53" Type="http://schemas.openxmlformats.org/officeDocument/2006/relationships/hyperlink" Target="http://www.absoluteastronomy.com/topics/Vacuole" TargetMode="External"/><Relationship Id="rId54" Type="http://schemas.openxmlformats.org/officeDocument/2006/relationships/hyperlink" Target="http://www.absoluteastronomy.com/topics/Osmotic_pressure" TargetMode="External"/><Relationship Id="rId55" Type="http://schemas.openxmlformats.org/officeDocument/2006/relationships/hyperlink" Target="http://www.absoluteastronomy.com/topics/Semipermeable_membrane" TargetMode="External"/><Relationship Id="rId56" Type="http://schemas.openxmlformats.org/officeDocument/2006/relationships/hyperlink" Target="http://www.education.com/science-fair/article/determine-rate-geotropism-plant-stems/" TargetMode="External"/><Relationship Id="rId57" Type="http://schemas.openxmlformats.org/officeDocument/2006/relationships/hyperlink" Target="http://www.buzzle.com/articles/animal-cell-parts.html" TargetMode="External"/><Relationship Id="rId58" Type="http://schemas.openxmlformats.org/officeDocument/2006/relationships/hyperlink" Target="http://www.ehow.com/list_6785572_organs-rid-wastes-produced-cells_.html" TargetMode="External"/><Relationship Id="rId59" Type="http://schemas.openxmlformats.org/officeDocument/2006/relationships/hyperlink" Target="http://www.cellsalive.com/cell_cycle.htm" TargetMode="External"/><Relationship Id="rId40" Type="http://schemas.openxmlformats.org/officeDocument/2006/relationships/image" Target="media/image4.png"/><Relationship Id="rId41" Type="http://schemas.openxmlformats.org/officeDocument/2006/relationships/image" Target="media/image5.gif"/><Relationship Id="rId42" Type="http://schemas.openxmlformats.org/officeDocument/2006/relationships/hyperlink" Target="http://www.absoluteastronomy.com/topics/Cell_(biology)" TargetMode="External"/><Relationship Id="rId43" Type="http://schemas.openxmlformats.org/officeDocument/2006/relationships/hyperlink" Target="http://www.absoluteastronomy.com/topics/Cell_cycle" TargetMode="External"/><Relationship Id="rId44" Type="http://schemas.openxmlformats.org/officeDocument/2006/relationships/hyperlink" Target="http://www.absoluteastronomy.com/topics/Eukaryote" TargetMode="External"/><Relationship Id="rId45" Type="http://schemas.openxmlformats.org/officeDocument/2006/relationships/hyperlink" Target="http://www.absoluteastronomy.com/topics/Mitosis" TargetMode="External"/><Relationship Id="rId46" Type="http://schemas.openxmlformats.org/officeDocument/2006/relationships/hyperlink" Target="http://www.absoluteastronomy.com/topics/Prokaryote" TargetMode="External"/><Relationship Id="rId47" Type="http://schemas.openxmlformats.org/officeDocument/2006/relationships/hyperlink" Target="http://www.absoluteastronomy.com/topics/Meiosis" TargetMode="External"/><Relationship Id="rId48" Type="http://schemas.openxmlformats.org/officeDocument/2006/relationships/hyperlink" Target="http://www.absoluteastronomy.com/topics/Gamete" TargetMode="External"/><Relationship Id="rId49" Type="http://schemas.openxmlformats.org/officeDocument/2006/relationships/hyperlink" Target="http://www.absoluteastronomy.com/topics/DNA_replicatio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ronodon.com/BioTech/Cell_structure.html" TargetMode="External"/><Relationship Id="rId7" Type="http://schemas.openxmlformats.org/officeDocument/2006/relationships/hyperlink" Target="http://en.wikipedia.org/wiki/Robert_Hooke" TargetMode="External"/><Relationship Id="rId8" Type="http://schemas.openxmlformats.org/officeDocument/2006/relationships/hyperlink" Target="http://en.wikipedia.org/wiki/Sacharias_Jansen" TargetMode="External"/><Relationship Id="rId9" Type="http://schemas.openxmlformats.org/officeDocument/2006/relationships/hyperlink" Target="http://en.wikipedia.org/wiki/Antonie_van_Leeuwenhoek" TargetMode="External"/><Relationship Id="rId30" Type="http://schemas.openxmlformats.org/officeDocument/2006/relationships/hyperlink" Target="http://www.timetoast.com/timelines/23002" TargetMode="External"/><Relationship Id="rId31" Type="http://schemas.openxmlformats.org/officeDocument/2006/relationships/image" Target="media/image1.jpeg"/><Relationship Id="rId32" Type="http://schemas.openxmlformats.org/officeDocument/2006/relationships/image" Target="media/image2.gif"/><Relationship Id="rId33" Type="http://schemas.openxmlformats.org/officeDocument/2006/relationships/image" Target="media/image3.png"/><Relationship Id="rId34" Type="http://schemas.openxmlformats.org/officeDocument/2006/relationships/hyperlink" Target="http://cronodon.com/BioTech/Cells2.html" TargetMode="External"/><Relationship Id="rId35" Type="http://schemas.openxmlformats.org/officeDocument/2006/relationships/hyperlink" Target="http://www.eou.edu/~kantell/images.htm" TargetMode="External"/><Relationship Id="rId36" Type="http://schemas.openxmlformats.org/officeDocument/2006/relationships/hyperlink" Target="http://www.udel.edu/biology/Wags/histopage/colorpage/cmu/cmu.htm" TargetMode="External"/><Relationship Id="rId37" Type="http://schemas.openxmlformats.org/officeDocument/2006/relationships/hyperlink" Target="http://web.jjay.cuny.edu/~acarpi/NSC/13-cells.htm" TargetMode="External"/><Relationship Id="rId38" Type="http://schemas.openxmlformats.org/officeDocument/2006/relationships/hyperlink" Target="http://faculty.clintoncc.suny.edu/faculty/michael.gregory/files/bio%20102/bio%20102%20lectures/fungi/fungi.htm" TargetMode="External"/><Relationship Id="rId39" Type="http://schemas.openxmlformats.org/officeDocument/2006/relationships/hyperlink" Target="http://www.buzzle.com/articles/cell-differentiation.html" TargetMode="External"/><Relationship Id="rId20" Type="http://schemas.openxmlformats.org/officeDocument/2006/relationships/hyperlink" Target="http://en.wikipedia.org/wiki/Multicellular" TargetMode="External"/><Relationship Id="rId21" Type="http://schemas.openxmlformats.org/officeDocument/2006/relationships/hyperlink" Target="http://en.wikipedia.org/wiki/Micrometre" TargetMode="External"/><Relationship Id="rId22" Type="http://schemas.openxmlformats.org/officeDocument/2006/relationships/hyperlink" Target="http://en.wikipedia.org/wiki/Nanogram" TargetMode="External"/><Relationship Id="rId23" Type="http://schemas.openxmlformats.org/officeDocument/2006/relationships/hyperlink" Target="http://en.wikipedia.org/wiki/Anterior_horn_of_spinal_cord" TargetMode="External"/><Relationship Id="rId24" Type="http://schemas.openxmlformats.org/officeDocument/2006/relationships/hyperlink" Target="http://en.wikipedia.org/wiki/Granule_cells" TargetMode="External"/><Relationship Id="rId25" Type="http://schemas.openxmlformats.org/officeDocument/2006/relationships/hyperlink" Target="http://en.wikipedia.org/wiki/Cerebellum" TargetMode="External"/><Relationship Id="rId26" Type="http://schemas.openxmlformats.org/officeDocument/2006/relationships/hyperlink" Target="http://en.wikipedia.org/wiki/Brain_stem" TargetMode="External"/><Relationship Id="rId27" Type="http://schemas.openxmlformats.org/officeDocument/2006/relationships/hyperlink" Target="http://en.wikipedia.org/wiki/Pseudounipolar_neuron" TargetMode="External"/><Relationship Id="rId28" Type="http://schemas.openxmlformats.org/officeDocument/2006/relationships/hyperlink" Target="http://en.wikipedia.org/wiki/Ostrich" TargetMode="External"/><Relationship Id="rId29" Type="http://schemas.openxmlformats.org/officeDocument/2006/relationships/hyperlink" Target="http://en.wikipedia.org/wiki/Ovum" TargetMode="External"/><Relationship Id="rId60" Type="http://schemas.openxmlformats.org/officeDocument/2006/relationships/hyperlink" Target="http://www.shmoop.com/biology/" TargetMode="External"/><Relationship Id="rId61" Type="http://schemas.openxmlformats.org/officeDocument/2006/relationships/hyperlink" Target="http://www.learnnc.org/search?aphrase=cells&amp;area=learning+materials" TargetMode="External"/><Relationship Id="rId62" Type="http://schemas.openxmlformats.org/officeDocument/2006/relationships/hyperlink" Target="http://www.cellsalive.com/" TargetMode="External"/><Relationship Id="rId10" Type="http://schemas.openxmlformats.org/officeDocument/2006/relationships/hyperlink" Target="http://www.sciencegateway.org/resources/biologytext/cb/org/chloroplast.gif" TargetMode="External"/><Relationship Id="rId11" Type="http://schemas.openxmlformats.org/officeDocument/2006/relationships/hyperlink" Target="http://www.sciencegateway.org/resources/biologytext/ps/intro.html" TargetMode="External"/><Relationship Id="rId12" Type="http://schemas.openxmlformats.org/officeDocument/2006/relationships/hyperlink" Target="http://www.mit.edu:8001/afs/athena/course/other/esgbio/www/ps/int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4551</Words>
  <Characters>25941</Characters>
  <Application>Microsoft Macintosh Word</Application>
  <DocSecurity>0</DocSecurity>
  <Lines>216</Lines>
  <Paragraphs>60</Paragraphs>
  <ScaleCrop>false</ScaleCrop>
  <Company/>
  <LinksUpToDate>false</LinksUpToDate>
  <CharactersWithSpaces>30432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2011-09-17T19:59:00Z</dcterms:created>
  <dcterms:modified xsi:type="dcterms:W3CDTF">2011-09-17T19:59:00Z</dcterms:modified>
</cp:coreProperties>
</file>